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C1C37" w14:textId="77777777" w:rsidR="001F3122" w:rsidRDefault="001F3122" w:rsidP="005451BA">
      <w:pPr>
        <w:pStyle w:val="Nadpis1"/>
        <w:spacing w:before="120" w:line="240" w:lineRule="auto"/>
        <w:rPr>
          <w:rFonts w:ascii="Verdana" w:hAnsi="Verdana" w:cs="Verdana"/>
          <w:b w:val="0"/>
          <w:bCs w:val="0"/>
          <w:caps/>
          <w:sz w:val="32"/>
          <w:szCs w:val="32"/>
          <w:vertAlign w:val="superscript"/>
        </w:rPr>
      </w:pPr>
      <w:bookmarkStart w:id="0" w:name="_Toc5898124"/>
      <w:bookmarkStart w:id="1" w:name="_Toc5898276"/>
      <w:bookmarkStart w:id="2" w:name="_Toc5898297"/>
      <w:bookmarkStart w:id="3" w:name="_Toc5898331"/>
      <w:bookmarkStart w:id="4" w:name="_Toc5898379"/>
      <w:bookmarkStart w:id="5" w:name="_Toc9328142"/>
      <w:bookmarkStart w:id="6" w:name="_Toc9424762"/>
      <w:bookmarkStart w:id="7" w:name="_Toc9424876"/>
      <w:bookmarkStart w:id="8" w:name="_Toc9427673"/>
      <w:r>
        <w:rPr>
          <w:rFonts w:ascii="Verdana" w:hAnsi="Verdana" w:cs="Verdana"/>
          <w:caps/>
          <w:sz w:val="32"/>
          <w:szCs w:val="32"/>
        </w:rPr>
        <w:t>Žádost o SPOLEČNÉ ROZHODNUTÍ O UMÍSTĚNÍ STAVBY A stavební povolení k vodním dílům</w:t>
      </w:r>
      <w:r>
        <w:rPr>
          <w:rFonts w:ascii="Verdana" w:hAnsi="Verdana" w:cs="Verdana"/>
          <w:b w:val="0"/>
          <w:bCs w:val="0"/>
          <w:caps/>
          <w:sz w:val="32"/>
          <w:szCs w:val="32"/>
          <w:vertAlign w:val="superscript"/>
        </w:rPr>
        <w:t>1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25EDB848" w14:textId="7F63AE4E" w:rsidR="00A27609" w:rsidRPr="00A27609" w:rsidRDefault="00A27609" w:rsidP="00A27609">
      <w:pPr>
        <w:pStyle w:val="Nadpis1"/>
        <w:spacing w:before="120" w:line="240" w:lineRule="auto"/>
        <w:rPr>
          <w:rFonts w:ascii="Verdana" w:hAnsi="Verdana" w:cs="Verdana"/>
          <w:caps/>
          <w:sz w:val="32"/>
          <w:szCs w:val="32"/>
        </w:rPr>
      </w:pPr>
      <w:r w:rsidRPr="00A27609">
        <w:rPr>
          <w:rFonts w:ascii="Times New Roman" w:hAnsi="Times New Roman" w:cs="Times New Roman"/>
          <w:caps/>
          <w:sz w:val="24"/>
          <w:szCs w:val="24"/>
        </w:rPr>
        <w:t>8</w:t>
      </w:r>
      <w:r w:rsidR="001F3122" w:rsidRPr="00A27609">
        <w:rPr>
          <w:rFonts w:ascii="Times New Roman" w:hAnsi="Times New Roman" w:cs="Times New Roman"/>
          <w:caps/>
          <w:sz w:val="24"/>
          <w:szCs w:val="24"/>
        </w:rPr>
        <w:t xml:space="preserve">. 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A27609">
        <w:rPr>
          <w:rFonts w:ascii="Times New Roman" w:hAnsi="Times New Roman"/>
          <w:bCs w:val="0"/>
          <w:sz w:val="24"/>
          <w:szCs w:val="24"/>
        </w:rPr>
        <w:t>Sousední pozemky</w:t>
      </w:r>
      <w:r w:rsidRPr="00A27609">
        <w:rPr>
          <w:rFonts w:ascii="Times New Roman" w:hAnsi="Times New Roman"/>
          <w:sz w:val="24"/>
          <w:szCs w:val="24"/>
        </w:rPr>
        <w:t>, včetně staveb na nich</w:t>
      </w:r>
    </w:p>
    <w:p w14:paraId="37F9CF24" w14:textId="24F543D0" w:rsidR="007F642B" w:rsidRPr="0089198D" w:rsidRDefault="007F642B" w:rsidP="001F3122">
      <w:pPr>
        <w:pStyle w:val="Nadpis1"/>
        <w:spacing w:before="0" w:line="240" w:lineRule="auto"/>
      </w:pPr>
    </w:p>
    <w:p w14:paraId="50394AB4" w14:textId="0C7555D9" w:rsidR="00EE3B37" w:rsidRPr="001D7765" w:rsidRDefault="00EE3B37" w:rsidP="008F2D7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="00C446A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</w:t>
      </w:r>
      <w:r w:rsidR="00D34FDC"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/</w:t>
      </w:r>
      <w:r w:rsidR="00C446A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196</w:t>
      </w:r>
    </w:p>
    <w:p w14:paraId="40F3AD96" w14:textId="3D465198" w:rsidR="00EE3B37" w:rsidRPr="001D7765" w:rsidRDefault="00EE3B37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C446A2">
        <w:rPr>
          <w:rFonts w:ascii="Arial" w:eastAsia="Times New Roman" w:hAnsi="Arial" w:cs="Arial"/>
          <w:bCs/>
          <w:sz w:val="20"/>
          <w:szCs w:val="20"/>
          <w:lang w:eastAsia="cs-CZ"/>
        </w:rPr>
        <w:t>3447</w:t>
      </w:r>
    </w:p>
    <w:p w14:paraId="5F57374C" w14:textId="3B4174F9" w:rsidR="00EE3B37" w:rsidRPr="001D7765" w:rsidRDefault="00EE3B37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C446A2">
        <w:rPr>
          <w:rFonts w:ascii="Arial" w:eastAsia="Times New Roman" w:hAnsi="Arial" w:cs="Arial"/>
          <w:sz w:val="20"/>
          <w:szCs w:val="20"/>
          <w:lang w:eastAsia="cs-CZ"/>
        </w:rPr>
        <w:t>527</w:t>
      </w:r>
    </w:p>
    <w:p w14:paraId="53BEE912" w14:textId="6E166CAA" w:rsidR="00EE3B37" w:rsidRPr="001D7765" w:rsidRDefault="00EE3B37" w:rsidP="008F2D7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C446A2"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5E00313A" w14:textId="4E7D08C3" w:rsidR="00EE3B37" w:rsidRPr="001D7765" w:rsidRDefault="00EE3B37" w:rsidP="008F2D7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proofErr w:type="spellStart"/>
      <w:r w:rsidR="00C446A2">
        <w:rPr>
          <w:rFonts w:ascii="Arial" w:hAnsi="Arial" w:cs="Arial"/>
          <w:sz w:val="20"/>
          <w:szCs w:val="20"/>
          <w:shd w:val="clear" w:color="auto" w:fill="FEFEFE"/>
        </w:rPr>
        <w:t>Schlagmann</w:t>
      </w:r>
      <w:proofErr w:type="spellEnd"/>
      <w:r w:rsidR="00C446A2">
        <w:rPr>
          <w:rFonts w:ascii="Arial" w:hAnsi="Arial" w:cs="Arial"/>
          <w:sz w:val="20"/>
          <w:szCs w:val="20"/>
          <w:shd w:val="clear" w:color="auto" w:fill="FEFEFE"/>
        </w:rPr>
        <w:t xml:space="preserve"> Petr MGR., </w:t>
      </w:r>
      <w:proofErr w:type="spellStart"/>
      <w:r w:rsidR="00C446A2">
        <w:rPr>
          <w:rFonts w:ascii="Arial" w:hAnsi="Arial" w:cs="Arial"/>
          <w:sz w:val="20"/>
          <w:szCs w:val="20"/>
          <w:shd w:val="clear" w:color="auto" w:fill="FEFEFE"/>
        </w:rPr>
        <w:t>Schlagmannová</w:t>
      </w:r>
      <w:proofErr w:type="spellEnd"/>
      <w:r w:rsidR="00C446A2">
        <w:rPr>
          <w:rFonts w:ascii="Arial" w:hAnsi="Arial" w:cs="Arial"/>
          <w:sz w:val="20"/>
          <w:szCs w:val="20"/>
          <w:shd w:val="clear" w:color="auto" w:fill="FEFEFE"/>
        </w:rPr>
        <w:t xml:space="preserve"> Jitka Ing.</w:t>
      </w:r>
    </w:p>
    <w:p w14:paraId="3D69023F" w14:textId="4CA5B8C3" w:rsidR="00AD1C26" w:rsidRPr="00740B2A" w:rsidRDefault="002A0650" w:rsidP="00740B2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="00C446A2">
        <w:rPr>
          <w:rFonts w:ascii="Arial" w:hAnsi="Arial" w:cs="Arial"/>
          <w:sz w:val="20"/>
          <w:szCs w:val="20"/>
          <w:shd w:val="clear" w:color="auto" w:fill="FEFEFE"/>
        </w:rPr>
        <w:t>Bartolomějská 1044/2c, Žebětín 641 00</w:t>
      </w:r>
    </w:p>
    <w:p w14:paraId="5DEC0B98" w14:textId="7602CC0A" w:rsidR="005E7323" w:rsidRPr="001D7765" w:rsidRDefault="005E7323" w:rsidP="005E732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/</w:t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476</w:t>
      </w:r>
    </w:p>
    <w:p w14:paraId="4385A78D" w14:textId="6E37657F" w:rsidR="005E7323" w:rsidRPr="001D7765" w:rsidRDefault="005E7323" w:rsidP="005E7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2670</w:t>
      </w:r>
    </w:p>
    <w:p w14:paraId="7979A42F" w14:textId="6CCFFCE2" w:rsidR="005E7323" w:rsidRPr="001D7765" w:rsidRDefault="005E7323" w:rsidP="005E7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19</w:t>
      </w:r>
    </w:p>
    <w:p w14:paraId="7701683E" w14:textId="091B342B" w:rsidR="005E7323" w:rsidRPr="001D7765" w:rsidRDefault="005E7323" w:rsidP="005E732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orná půda</w:t>
      </w:r>
    </w:p>
    <w:p w14:paraId="0C0904B8" w14:textId="6897F59A" w:rsidR="005E7323" w:rsidRPr="001D7765" w:rsidRDefault="005E7323" w:rsidP="005E7323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Zetel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Hana Alex</w:t>
      </w:r>
    </w:p>
    <w:p w14:paraId="306CEDD0" w14:textId="2DA6E945" w:rsidR="005E7323" w:rsidRPr="00740B2A" w:rsidRDefault="005E7323" w:rsidP="00740B2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Prusinovského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660, Modřice 664 42</w:t>
      </w:r>
    </w:p>
    <w:p w14:paraId="5C0004EA" w14:textId="5B38DA65" w:rsidR="005E7323" w:rsidRPr="001D7765" w:rsidRDefault="005E7323" w:rsidP="005E732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/</w:t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195</w:t>
      </w:r>
    </w:p>
    <w:p w14:paraId="07C9716F" w14:textId="77777777" w:rsidR="005E7323" w:rsidRPr="001D7765" w:rsidRDefault="005E7323" w:rsidP="005E7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2670</w:t>
      </w:r>
    </w:p>
    <w:p w14:paraId="56115C6E" w14:textId="31BCD8FA" w:rsidR="005E7323" w:rsidRPr="001D7765" w:rsidRDefault="005E7323" w:rsidP="005E7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58</w:t>
      </w:r>
    </w:p>
    <w:p w14:paraId="59FE5020" w14:textId="77777777" w:rsidR="005E7323" w:rsidRPr="001D7765" w:rsidRDefault="005E7323" w:rsidP="005E732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orná půda</w:t>
      </w:r>
    </w:p>
    <w:p w14:paraId="0C54B05F" w14:textId="77777777" w:rsidR="005E7323" w:rsidRPr="001D7765" w:rsidRDefault="005E7323" w:rsidP="005E7323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Zetel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Hana Alex</w:t>
      </w:r>
    </w:p>
    <w:p w14:paraId="7FEDAC82" w14:textId="6FD73205" w:rsidR="005E7323" w:rsidRPr="00740B2A" w:rsidRDefault="005E7323" w:rsidP="00740B2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Prusinovského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660, Modřice 664 42</w:t>
      </w:r>
    </w:p>
    <w:p w14:paraId="050BCE26" w14:textId="6D42028A" w:rsidR="005E7323" w:rsidRPr="001D7765" w:rsidRDefault="005E7323" w:rsidP="005E732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2922</w:t>
      </w:r>
    </w:p>
    <w:p w14:paraId="30F04A6B" w14:textId="565417DA" w:rsidR="005E7323" w:rsidRPr="001D7765" w:rsidRDefault="005E7323" w:rsidP="005E7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3415</w:t>
      </w:r>
    </w:p>
    <w:p w14:paraId="0D63B0B5" w14:textId="5D135E22" w:rsidR="005E7323" w:rsidRPr="001D7765" w:rsidRDefault="005E7323" w:rsidP="005E7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772</w:t>
      </w:r>
    </w:p>
    <w:p w14:paraId="4FBDECF7" w14:textId="025964A9" w:rsidR="005E7323" w:rsidRPr="001D7765" w:rsidRDefault="005E7323" w:rsidP="005E732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44389D04" w14:textId="145081E5" w:rsidR="005E7323" w:rsidRPr="001D7765" w:rsidRDefault="005E7323" w:rsidP="005E7323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740B2A">
        <w:rPr>
          <w:rFonts w:ascii="Arial" w:hAnsi="Arial" w:cs="Arial"/>
          <w:sz w:val="20"/>
          <w:szCs w:val="20"/>
          <w:shd w:val="clear" w:color="auto" w:fill="FEFEFE"/>
        </w:rPr>
        <w:t>SJM Hubálek Petr a Hubálková Petra</w:t>
      </w:r>
    </w:p>
    <w:p w14:paraId="4468D6F8" w14:textId="2B4E2466" w:rsidR="005E7323" w:rsidRPr="00740B2A" w:rsidRDefault="005E7323" w:rsidP="00740B2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="00740B2A">
        <w:rPr>
          <w:rFonts w:ascii="Arial" w:hAnsi="Arial" w:cs="Arial"/>
          <w:sz w:val="20"/>
          <w:szCs w:val="20"/>
          <w:shd w:val="clear" w:color="auto" w:fill="FEFEFE"/>
        </w:rPr>
        <w:t>Bartolomějská 994/2b, Žebětín 641 00</w:t>
      </w:r>
    </w:p>
    <w:p w14:paraId="6719474D" w14:textId="3609F4E0" w:rsidR="00740B2A" w:rsidRPr="001D7765" w:rsidRDefault="00740B2A" w:rsidP="00740B2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2927/194</w:t>
      </w:r>
    </w:p>
    <w:p w14:paraId="4FD137A7" w14:textId="275CF19B" w:rsidR="00740B2A" w:rsidRPr="001D7765" w:rsidRDefault="00740B2A" w:rsidP="00740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2696</w:t>
      </w:r>
    </w:p>
    <w:p w14:paraId="2850E3FA" w14:textId="22AE01F4" w:rsidR="00740B2A" w:rsidRPr="001D7765" w:rsidRDefault="00740B2A" w:rsidP="00740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581</w:t>
      </w:r>
    </w:p>
    <w:p w14:paraId="4246AD49" w14:textId="77777777" w:rsidR="00740B2A" w:rsidRPr="001D7765" w:rsidRDefault="00740B2A" w:rsidP="00740B2A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2C729D97" w14:textId="38B879B5" w:rsidR="00740B2A" w:rsidRPr="001D7765" w:rsidRDefault="00740B2A" w:rsidP="00740B2A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Kadlec Radomír Ing.</w:t>
      </w:r>
    </w:p>
    <w:p w14:paraId="44147C0D" w14:textId="0CBE7988" w:rsidR="00740B2A" w:rsidRPr="001D7765" w:rsidRDefault="00740B2A" w:rsidP="00740B2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Koreisova 1001/2, Žebětín 641 00</w:t>
      </w:r>
    </w:p>
    <w:p w14:paraId="306BD612" w14:textId="47A3DC83" w:rsidR="00740B2A" w:rsidRPr="001D7765" w:rsidRDefault="00740B2A" w:rsidP="00740B2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2927/173</w:t>
      </w:r>
    </w:p>
    <w:p w14:paraId="34003C25" w14:textId="25EB34D7" w:rsidR="00740B2A" w:rsidRPr="001D7765" w:rsidRDefault="00740B2A" w:rsidP="00740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2684</w:t>
      </w:r>
    </w:p>
    <w:p w14:paraId="0810157C" w14:textId="257257A7" w:rsidR="00740B2A" w:rsidRPr="001D7765" w:rsidRDefault="00740B2A" w:rsidP="00740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638</w:t>
      </w:r>
    </w:p>
    <w:p w14:paraId="6C14F8CE" w14:textId="77777777" w:rsidR="00740B2A" w:rsidRPr="001D7765" w:rsidRDefault="00740B2A" w:rsidP="00740B2A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7B99F0F7" w14:textId="26B126F2" w:rsidR="00740B2A" w:rsidRPr="001D7765" w:rsidRDefault="00740B2A" w:rsidP="00740B2A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SJM Flora Tomáš a Florová Kateřina</w:t>
      </w:r>
    </w:p>
    <w:p w14:paraId="5BBE36EE" w14:textId="6D2CEECF" w:rsidR="00740B2A" w:rsidRPr="001D7765" w:rsidRDefault="00740B2A" w:rsidP="00740B2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Koreisova 1002/4, Žebětín 641 00</w:t>
      </w:r>
    </w:p>
    <w:p w14:paraId="0A449C53" w14:textId="7357A7ED" w:rsidR="00740B2A" w:rsidRPr="001D7765" w:rsidRDefault="00740B2A" w:rsidP="00740B2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2927/172</w:t>
      </w:r>
    </w:p>
    <w:p w14:paraId="052DD3FA" w14:textId="640DC07E" w:rsidR="00740B2A" w:rsidRPr="001D7765" w:rsidRDefault="00740B2A" w:rsidP="00740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2742</w:t>
      </w:r>
    </w:p>
    <w:p w14:paraId="4A29DDA9" w14:textId="37C68221" w:rsidR="00740B2A" w:rsidRPr="001D7765" w:rsidRDefault="00740B2A" w:rsidP="00740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692</w:t>
      </w:r>
    </w:p>
    <w:p w14:paraId="43296CF1" w14:textId="77777777" w:rsidR="00740B2A" w:rsidRPr="001D7765" w:rsidRDefault="00740B2A" w:rsidP="00740B2A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27453D82" w14:textId="419D9559" w:rsidR="00740B2A" w:rsidRPr="001D7765" w:rsidRDefault="00740B2A" w:rsidP="00740B2A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SJM Bartoň Pavel Ing. A Bartoňová Martina Ing.</w:t>
      </w:r>
    </w:p>
    <w:p w14:paraId="2655638B" w14:textId="68BE11F7" w:rsidR="00740B2A" w:rsidRPr="001D7765" w:rsidRDefault="00740B2A" w:rsidP="00740B2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Koreisova 839/6, Žebětín 641 00</w:t>
      </w:r>
    </w:p>
    <w:p w14:paraId="2CD85449" w14:textId="77777777" w:rsidR="00FF3598" w:rsidRDefault="00FF3598">
      <w:p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br w:type="page"/>
      </w:r>
    </w:p>
    <w:p w14:paraId="377BDFAB" w14:textId="02BD2245" w:rsidR="00740B2A" w:rsidRPr="001D7765" w:rsidRDefault="00740B2A" w:rsidP="00740B2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lastRenderedPageBreak/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2927/171</w:t>
      </w:r>
    </w:p>
    <w:p w14:paraId="26406450" w14:textId="78B3D248" w:rsidR="00740B2A" w:rsidRPr="001D7765" w:rsidRDefault="00740B2A" w:rsidP="00740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2758</w:t>
      </w:r>
    </w:p>
    <w:p w14:paraId="0F550597" w14:textId="78AB23C1" w:rsidR="00740B2A" w:rsidRPr="001D7765" w:rsidRDefault="00740B2A" w:rsidP="00740B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581</w:t>
      </w:r>
    </w:p>
    <w:p w14:paraId="4BC431FE" w14:textId="77777777" w:rsidR="00740B2A" w:rsidRPr="001D7765" w:rsidRDefault="00740B2A" w:rsidP="00740B2A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40BEC9B2" w14:textId="7F2F6255" w:rsidR="00740B2A" w:rsidRPr="001D7765" w:rsidRDefault="00740B2A" w:rsidP="00740B2A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Zádrapa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Tomáš Mgr</w:t>
      </w:r>
      <w:r w:rsidR="000F75D7">
        <w:rPr>
          <w:rFonts w:ascii="Arial" w:hAnsi="Arial" w:cs="Arial"/>
          <w:sz w:val="20"/>
          <w:szCs w:val="20"/>
          <w:shd w:val="clear" w:color="auto" w:fill="FEFEFE"/>
        </w:rPr>
        <w:t>., Adamcova 1221/6, Brno-Bystrc 635 00</w:t>
      </w:r>
    </w:p>
    <w:p w14:paraId="724C8522" w14:textId="5711E318" w:rsidR="00740B2A" w:rsidRPr="001D7765" w:rsidRDefault="00740B2A" w:rsidP="00740B2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 w:rsidR="000F75D7">
        <w:rPr>
          <w:rFonts w:ascii="Arial" w:hAnsi="Arial" w:cs="Arial"/>
          <w:sz w:val="20"/>
          <w:szCs w:val="20"/>
          <w:shd w:val="clear" w:color="auto" w:fill="FEFEFE"/>
        </w:rPr>
        <w:t>Zádrapová</w:t>
      </w:r>
      <w:proofErr w:type="spellEnd"/>
      <w:r w:rsidR="000F75D7">
        <w:rPr>
          <w:rFonts w:ascii="Arial" w:hAnsi="Arial" w:cs="Arial"/>
          <w:sz w:val="20"/>
          <w:szCs w:val="20"/>
          <w:shd w:val="clear" w:color="auto" w:fill="FEFEFE"/>
        </w:rPr>
        <w:t xml:space="preserve"> Dagmar, Koreisova 888/8, Žebětín 641 00</w:t>
      </w:r>
    </w:p>
    <w:p w14:paraId="773C39C0" w14:textId="7AAD6187" w:rsidR="000F75D7" w:rsidRPr="001D7765" w:rsidRDefault="000F75D7" w:rsidP="000F75D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</w:t>
      </w:r>
      <w:r w:rsidR="00FE4A5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291</w:t>
      </w:r>
    </w:p>
    <w:p w14:paraId="5C80727C" w14:textId="77777777" w:rsidR="000F75D7" w:rsidRPr="001D7765" w:rsidRDefault="000F75D7" w:rsidP="000F7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2758</w:t>
      </w:r>
    </w:p>
    <w:p w14:paraId="46B4E313" w14:textId="76ADEB1F" w:rsidR="000F75D7" w:rsidRDefault="000F75D7" w:rsidP="000F7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="00FE4A5C">
        <w:rPr>
          <w:rFonts w:ascii="Arial" w:eastAsia="Times New Roman" w:hAnsi="Arial" w:cs="Arial"/>
          <w:sz w:val="20"/>
          <w:szCs w:val="20"/>
          <w:lang w:eastAsia="cs-CZ"/>
        </w:rPr>
        <w:t>4</w:t>
      </w:r>
    </w:p>
    <w:p w14:paraId="118793CA" w14:textId="77777777" w:rsidR="00FE4A5C" w:rsidRPr="001D7765" w:rsidRDefault="00FE4A5C" w:rsidP="00FE4A5C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193D63AF" w14:textId="77777777" w:rsidR="00FE4A5C" w:rsidRPr="001D7765" w:rsidRDefault="00FE4A5C" w:rsidP="00FE4A5C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Zádrapa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Tomáš Mgr., Adamcova 1221/6, Brno-Bystrc 635 00</w:t>
      </w:r>
    </w:p>
    <w:p w14:paraId="6325E5FF" w14:textId="77777777" w:rsidR="00FE4A5C" w:rsidRPr="001D7765" w:rsidRDefault="00FE4A5C" w:rsidP="00FE4A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Zádrapová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Dagmar, Koreisova 888/8, Žebětín 641 00</w:t>
      </w:r>
    </w:p>
    <w:p w14:paraId="5F4C5E3D" w14:textId="78D085A5" w:rsidR="00FE4A5C" w:rsidRPr="001D7765" w:rsidRDefault="00FE4A5C" w:rsidP="00FE4A5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2927/299</w:t>
      </w:r>
    </w:p>
    <w:p w14:paraId="0FC835C3" w14:textId="1A519BF4" w:rsidR="00FE4A5C" w:rsidRPr="001D7765" w:rsidRDefault="00FE4A5C" w:rsidP="00FE4A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4462</w:t>
      </w:r>
    </w:p>
    <w:p w14:paraId="0EC32706" w14:textId="28F83B0F" w:rsidR="00FE4A5C" w:rsidRPr="001D7765" w:rsidRDefault="00FE4A5C" w:rsidP="00FE4A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952</w:t>
      </w:r>
    </w:p>
    <w:p w14:paraId="6FBCD8F5" w14:textId="4F6E5BC6" w:rsidR="00FE4A5C" w:rsidRPr="001D7765" w:rsidRDefault="00FE4A5C" w:rsidP="00FE4A5C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3ADC2FA8" w14:textId="1A34865C" w:rsidR="00FE4A5C" w:rsidRPr="001D7765" w:rsidRDefault="00FE4A5C" w:rsidP="00FE4A5C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Sedláčková Marie</w:t>
      </w:r>
    </w:p>
    <w:p w14:paraId="2C1D153A" w14:textId="64497D9B" w:rsidR="00FE4A5C" w:rsidRPr="001D7765" w:rsidRDefault="00FE4A5C" w:rsidP="00FE4A5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Hybešova 224/13, Brno 602 00</w:t>
      </w:r>
    </w:p>
    <w:p w14:paraId="7B07074C" w14:textId="3AEA84EB" w:rsidR="00A951C2" w:rsidRPr="001D7765" w:rsidRDefault="00A951C2" w:rsidP="00A951C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2927/306</w:t>
      </w:r>
    </w:p>
    <w:p w14:paraId="57AFF58E" w14:textId="61C99697" w:rsidR="00A951C2" w:rsidRPr="001D7765" w:rsidRDefault="00A951C2" w:rsidP="00A951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3313</w:t>
      </w:r>
    </w:p>
    <w:p w14:paraId="146C27AC" w14:textId="529D89A0" w:rsidR="00A951C2" w:rsidRDefault="00A951C2" w:rsidP="00A951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2870</w:t>
      </w:r>
    </w:p>
    <w:p w14:paraId="143AB838" w14:textId="0B1527A2" w:rsidR="00A951C2" w:rsidRPr="001D7765" w:rsidRDefault="00A951C2" w:rsidP="00A951C2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2BBA01CE" w14:textId="74E9A2E4" w:rsidR="00A951C2" w:rsidRPr="001D7765" w:rsidRDefault="00A951C2" w:rsidP="00A951C2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Zeman Jaroslav, Prušánecká 4205/3, Brno-Židenice  628 00</w:t>
      </w:r>
    </w:p>
    <w:p w14:paraId="19E3FDED" w14:textId="63834002" w:rsidR="00A951C2" w:rsidRPr="001D7765" w:rsidRDefault="00A951C2" w:rsidP="00A951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Zemanová Jana, Kuršova 996/32, Brno-Bystrc 635 00</w:t>
      </w:r>
    </w:p>
    <w:p w14:paraId="0996C0A5" w14:textId="4AE0B751" w:rsidR="00A951C2" w:rsidRPr="001D7765" w:rsidRDefault="00A951C2" w:rsidP="00A951C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2927/302</w:t>
      </w:r>
    </w:p>
    <w:p w14:paraId="77691FDA" w14:textId="6293F662" w:rsidR="00A951C2" w:rsidRPr="001D7765" w:rsidRDefault="00A951C2" w:rsidP="00A951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1743</w:t>
      </w:r>
    </w:p>
    <w:p w14:paraId="16F7EAF4" w14:textId="1664849A" w:rsidR="00A951C2" w:rsidRPr="001D7765" w:rsidRDefault="00A951C2" w:rsidP="00A951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5271</w:t>
      </w:r>
    </w:p>
    <w:p w14:paraId="3FFD56C0" w14:textId="77777777" w:rsidR="00A951C2" w:rsidRPr="001D7765" w:rsidRDefault="00A951C2" w:rsidP="00A951C2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74F5E1DB" w14:textId="454FCA16" w:rsidR="00A951C2" w:rsidRPr="001D7765" w:rsidRDefault="00A951C2" w:rsidP="00A951C2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Tesař František Ing.</w:t>
      </w:r>
    </w:p>
    <w:p w14:paraId="17E69429" w14:textId="2BBC74CD" w:rsidR="00A951C2" w:rsidRPr="001D7765" w:rsidRDefault="00A951C2" w:rsidP="00A951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Kohoutovická 181/24, Žebětín 641 00</w:t>
      </w:r>
    </w:p>
    <w:p w14:paraId="2329BAC6" w14:textId="6B61554C" w:rsidR="00A951C2" w:rsidRPr="001D7765" w:rsidRDefault="00A951C2" w:rsidP="00A951C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2927/300</w:t>
      </w:r>
    </w:p>
    <w:p w14:paraId="12EEF694" w14:textId="62E9C989" w:rsidR="00A951C2" w:rsidRPr="001D7765" w:rsidRDefault="00A951C2" w:rsidP="00A951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1289</w:t>
      </w:r>
    </w:p>
    <w:p w14:paraId="747659EA" w14:textId="78838063" w:rsidR="00A951C2" w:rsidRDefault="00A951C2" w:rsidP="00A951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476</w:t>
      </w:r>
    </w:p>
    <w:p w14:paraId="7B645127" w14:textId="77777777" w:rsidR="00A951C2" w:rsidRPr="001D7765" w:rsidRDefault="00A951C2" w:rsidP="00A951C2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528A3BC7" w14:textId="24EF658B" w:rsidR="00A951C2" w:rsidRPr="001D7765" w:rsidRDefault="00A951C2" w:rsidP="00A951C2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Fajtová Jiřina, Rysova 489/49, Brno-Medlánky  621 00</w:t>
      </w:r>
    </w:p>
    <w:p w14:paraId="1C242FD1" w14:textId="6837D2C4" w:rsidR="00A951C2" w:rsidRPr="001D7765" w:rsidRDefault="00A951C2" w:rsidP="00A951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Krejčí Anežka, Kohoutovická 34/15, </w:t>
      </w:r>
      <w:r w:rsidR="009738D5">
        <w:rPr>
          <w:rFonts w:ascii="Arial" w:hAnsi="Arial" w:cs="Arial"/>
          <w:sz w:val="20"/>
          <w:szCs w:val="20"/>
          <w:shd w:val="clear" w:color="auto" w:fill="FEFEFE"/>
        </w:rPr>
        <w:t>Žebětín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 6</w:t>
      </w:r>
      <w:r w:rsidR="009738D5">
        <w:rPr>
          <w:rFonts w:ascii="Arial" w:hAnsi="Arial" w:cs="Arial"/>
          <w:sz w:val="20"/>
          <w:szCs w:val="20"/>
          <w:shd w:val="clear" w:color="auto" w:fill="FEFEFE"/>
        </w:rPr>
        <w:t>41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 00</w:t>
      </w:r>
    </w:p>
    <w:p w14:paraId="4A00E526" w14:textId="24AF3599" w:rsidR="009738D5" w:rsidRPr="001D7765" w:rsidRDefault="009738D5" w:rsidP="009738D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2927/1</w:t>
      </w:r>
    </w:p>
    <w:p w14:paraId="1F63C38A" w14:textId="3C69405B" w:rsidR="009738D5" w:rsidRPr="001D7765" w:rsidRDefault="009738D5" w:rsidP="009738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2933</w:t>
      </w:r>
    </w:p>
    <w:p w14:paraId="51514BB7" w14:textId="5D110CBA" w:rsidR="009738D5" w:rsidRPr="001D7765" w:rsidRDefault="009738D5" w:rsidP="009738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3621</w:t>
      </w:r>
    </w:p>
    <w:p w14:paraId="36D2895E" w14:textId="77777777" w:rsidR="009738D5" w:rsidRPr="001D7765" w:rsidRDefault="009738D5" w:rsidP="009738D5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5C29E96C" w14:textId="77777777" w:rsidR="009738D5" w:rsidRDefault="009738D5" w:rsidP="009738D5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Blahová Ludmila</w:t>
      </w:r>
    </w:p>
    <w:p w14:paraId="22951A5B" w14:textId="03932B88" w:rsidR="009738D5" w:rsidRPr="001D7765" w:rsidRDefault="009738D5" w:rsidP="009738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Robotnícka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1695/12, Handlová 972 51 Slovensko </w:t>
      </w:r>
    </w:p>
    <w:p w14:paraId="10A393BB" w14:textId="179597F4" w:rsidR="009738D5" w:rsidRPr="001D7765" w:rsidRDefault="009738D5" w:rsidP="009738D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2927/313</w:t>
      </w:r>
    </w:p>
    <w:p w14:paraId="6E672ECB" w14:textId="7132071F" w:rsidR="009738D5" w:rsidRPr="001D7765" w:rsidRDefault="009738D5" w:rsidP="009738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1051</w:t>
      </w:r>
    </w:p>
    <w:p w14:paraId="077B14FD" w14:textId="67F3C054" w:rsidR="009738D5" w:rsidRDefault="009738D5" w:rsidP="009738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666</w:t>
      </w:r>
    </w:p>
    <w:p w14:paraId="17E0EF7A" w14:textId="77777777" w:rsidR="009738D5" w:rsidRPr="001D7765" w:rsidRDefault="009738D5" w:rsidP="009738D5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2B4FCC53" w14:textId="473AEC1A" w:rsidR="009738D5" w:rsidRPr="001D7765" w:rsidRDefault="009738D5" w:rsidP="009738D5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proofErr w:type="spellStart"/>
      <w:r w:rsidR="00E57FCB">
        <w:rPr>
          <w:rFonts w:ascii="Arial" w:hAnsi="Arial" w:cs="Arial"/>
          <w:sz w:val="20"/>
          <w:szCs w:val="20"/>
          <w:shd w:val="clear" w:color="auto" w:fill="FEFEFE"/>
        </w:rPr>
        <w:t>Hemzová</w:t>
      </w:r>
      <w:proofErr w:type="spellEnd"/>
      <w:r w:rsidR="00E57FCB">
        <w:rPr>
          <w:rFonts w:ascii="Arial" w:hAnsi="Arial" w:cs="Arial"/>
          <w:sz w:val="20"/>
          <w:szCs w:val="20"/>
          <w:shd w:val="clear" w:color="auto" w:fill="FEFEFE"/>
        </w:rPr>
        <w:t xml:space="preserve"> Ludmila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, </w:t>
      </w:r>
      <w:r w:rsidR="00E57FCB">
        <w:rPr>
          <w:rFonts w:ascii="Arial" w:hAnsi="Arial" w:cs="Arial"/>
          <w:sz w:val="20"/>
          <w:szCs w:val="20"/>
          <w:shd w:val="clear" w:color="auto" w:fill="FEFEFE"/>
        </w:rPr>
        <w:t>Kohoutovická 17/22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, </w:t>
      </w:r>
      <w:r w:rsidR="00E57FCB">
        <w:rPr>
          <w:rFonts w:ascii="Arial" w:hAnsi="Arial" w:cs="Arial"/>
          <w:sz w:val="20"/>
          <w:szCs w:val="20"/>
          <w:shd w:val="clear" w:color="auto" w:fill="FEFEFE"/>
        </w:rPr>
        <w:t>Žebětín 641 00</w:t>
      </w:r>
    </w:p>
    <w:p w14:paraId="33E273F7" w14:textId="405C5143" w:rsidR="00FE4A5C" w:rsidRPr="001D7765" w:rsidRDefault="009738D5" w:rsidP="00E57FC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="00E57FCB">
        <w:rPr>
          <w:rFonts w:ascii="Arial" w:hAnsi="Arial" w:cs="Arial"/>
          <w:sz w:val="20"/>
          <w:szCs w:val="20"/>
          <w:shd w:val="clear" w:color="auto" w:fill="FEFEFE"/>
        </w:rPr>
        <w:t>Jelínek Jan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, Kohoutovická </w:t>
      </w:r>
      <w:r w:rsidR="00E57FCB">
        <w:rPr>
          <w:rFonts w:ascii="Arial" w:hAnsi="Arial" w:cs="Arial"/>
          <w:sz w:val="20"/>
          <w:szCs w:val="20"/>
          <w:shd w:val="clear" w:color="auto" w:fill="FEFEFE"/>
        </w:rPr>
        <w:t>623/22a</w:t>
      </w:r>
      <w:r>
        <w:rPr>
          <w:rFonts w:ascii="Arial" w:hAnsi="Arial" w:cs="Arial"/>
          <w:sz w:val="20"/>
          <w:szCs w:val="20"/>
          <w:shd w:val="clear" w:color="auto" w:fill="FEFEFE"/>
        </w:rPr>
        <w:t>, Žebětín 641 00</w:t>
      </w:r>
    </w:p>
    <w:p w14:paraId="19DF27F9" w14:textId="77777777" w:rsidR="00FF3598" w:rsidRDefault="00FF3598">
      <w:p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br w:type="page"/>
      </w:r>
    </w:p>
    <w:p w14:paraId="757E575F" w14:textId="10F4C967" w:rsidR="00E57FCB" w:rsidRPr="001D7765" w:rsidRDefault="00E57FCB" w:rsidP="00E57FC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lastRenderedPageBreak/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2927/314</w:t>
      </w:r>
    </w:p>
    <w:p w14:paraId="0AEABD6B" w14:textId="6766E770" w:rsidR="00E57FCB" w:rsidRPr="001D7765" w:rsidRDefault="00E57FCB" w:rsidP="00E57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539</w:t>
      </w:r>
    </w:p>
    <w:p w14:paraId="6A71668B" w14:textId="05C386F2" w:rsidR="00E57FCB" w:rsidRDefault="00E57FCB" w:rsidP="00E57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420</w:t>
      </w:r>
    </w:p>
    <w:p w14:paraId="1B77D6F0" w14:textId="77777777" w:rsidR="00E57FCB" w:rsidRPr="001D7765" w:rsidRDefault="00E57FCB" w:rsidP="00E57FC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5F7D7300" w14:textId="2511055A" w:rsidR="00E57FCB" w:rsidRPr="001D7765" w:rsidRDefault="00E57FCB" w:rsidP="00E57FC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Halíř Leoš Ing., V Újezdech 552/3, Brno-Medlánky  621 00</w:t>
      </w:r>
    </w:p>
    <w:p w14:paraId="6AB1C195" w14:textId="364A04B0" w:rsidR="00E57FCB" w:rsidRDefault="00E57FCB" w:rsidP="00E57FC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Kavková Eva, Bayerova 806/40, Brno 602 00</w:t>
      </w:r>
    </w:p>
    <w:p w14:paraId="50A29BF1" w14:textId="62EC1D69" w:rsidR="00E57FCB" w:rsidRDefault="00E57FCB" w:rsidP="00E57FC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>
        <w:rPr>
          <w:rFonts w:ascii="Arial" w:hAnsi="Arial" w:cs="Arial"/>
          <w:sz w:val="20"/>
          <w:szCs w:val="20"/>
          <w:shd w:val="clear" w:color="auto" w:fill="FEFEFE"/>
        </w:rPr>
        <w:t xml:space="preserve">                                      Obrovská Helena, kohoutovická 985/3a, Žebětín 641 00</w:t>
      </w:r>
    </w:p>
    <w:p w14:paraId="173137CA" w14:textId="7A6686A4" w:rsidR="00E57FCB" w:rsidRDefault="00E57FCB" w:rsidP="00E57FC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>
        <w:rPr>
          <w:rFonts w:ascii="Arial" w:hAnsi="Arial" w:cs="Arial"/>
          <w:sz w:val="20"/>
          <w:szCs w:val="20"/>
          <w:shd w:val="clear" w:color="auto" w:fill="FEFEFE"/>
        </w:rPr>
        <w:t xml:space="preserve">                                      Vitula Petr PhDr., Tišnovská 1506/138, Brno-Černá Pole 614 00</w:t>
      </w:r>
    </w:p>
    <w:p w14:paraId="4F7DF982" w14:textId="253E3D7C" w:rsidR="00E57FCB" w:rsidRPr="001D7765" w:rsidRDefault="00E57FCB" w:rsidP="00E57FC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2927/315</w:t>
      </w:r>
    </w:p>
    <w:p w14:paraId="2ED9D216" w14:textId="4DED8FDD" w:rsidR="00E57FCB" w:rsidRPr="001D7765" w:rsidRDefault="00E57FCB" w:rsidP="00E57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204</w:t>
      </w:r>
    </w:p>
    <w:p w14:paraId="755D5202" w14:textId="6DA42C54" w:rsidR="00E57FCB" w:rsidRPr="001D7765" w:rsidRDefault="00E57FCB" w:rsidP="00E57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418</w:t>
      </w:r>
    </w:p>
    <w:p w14:paraId="18200386" w14:textId="77777777" w:rsidR="00E57FCB" w:rsidRPr="001D7765" w:rsidRDefault="00E57FCB" w:rsidP="00E57FC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1F33FBA1" w14:textId="5514A728" w:rsidR="00E57FCB" w:rsidRDefault="00E57FCB" w:rsidP="00E57FC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Černý Květoslav </w:t>
      </w:r>
    </w:p>
    <w:p w14:paraId="4A48374A" w14:textId="40F0E6ED" w:rsidR="00E57FCB" w:rsidRPr="001D7765" w:rsidRDefault="00E57FCB" w:rsidP="00E57FC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Křivánkovo náměstí 158/22, Žebětín 641 00 </w:t>
      </w:r>
    </w:p>
    <w:p w14:paraId="5EB7659F" w14:textId="1783AA64" w:rsidR="00970232" w:rsidRPr="001D7765" w:rsidRDefault="00970232" w:rsidP="0097023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2927/316</w:t>
      </w:r>
    </w:p>
    <w:p w14:paraId="3CC278FA" w14:textId="004880D1" w:rsidR="00970232" w:rsidRPr="001D7765" w:rsidRDefault="00970232" w:rsidP="00970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5213</w:t>
      </w:r>
    </w:p>
    <w:p w14:paraId="0BA7F51A" w14:textId="1CA1B87A" w:rsidR="00970232" w:rsidRPr="001D7765" w:rsidRDefault="00970232" w:rsidP="00970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322</w:t>
      </w:r>
    </w:p>
    <w:p w14:paraId="45729799" w14:textId="77777777" w:rsidR="00970232" w:rsidRPr="001D7765" w:rsidRDefault="00970232" w:rsidP="00970232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582EA86A" w14:textId="7B326E82" w:rsidR="00970232" w:rsidRDefault="00970232" w:rsidP="00970232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Jaroš Miroslav </w:t>
      </w:r>
    </w:p>
    <w:p w14:paraId="10FFD090" w14:textId="4B1C84BB" w:rsidR="00970232" w:rsidRPr="001D7765" w:rsidRDefault="00970232" w:rsidP="0097023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Třída Kpt. Jaroše 1929/10, Brno-Černá Pole 602 00 </w:t>
      </w:r>
    </w:p>
    <w:p w14:paraId="7FCF3F0C" w14:textId="41D5747B" w:rsidR="00970232" w:rsidRPr="001D7765" w:rsidRDefault="00970232" w:rsidP="0097023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2927/317</w:t>
      </w:r>
    </w:p>
    <w:p w14:paraId="4CB2A080" w14:textId="32990D8A" w:rsidR="00970232" w:rsidRPr="001D7765" w:rsidRDefault="00970232" w:rsidP="00970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492</w:t>
      </w:r>
    </w:p>
    <w:p w14:paraId="7BC43320" w14:textId="356B7F8C" w:rsidR="00970232" w:rsidRDefault="00970232" w:rsidP="00970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321</w:t>
      </w:r>
    </w:p>
    <w:p w14:paraId="30EA50A8" w14:textId="77777777" w:rsidR="00970232" w:rsidRPr="001D7765" w:rsidRDefault="00970232" w:rsidP="00970232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28250497" w14:textId="5903D67A" w:rsidR="00970232" w:rsidRPr="001D7765" w:rsidRDefault="00970232" w:rsidP="00970232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D740B7">
        <w:rPr>
          <w:rFonts w:ascii="Arial" w:hAnsi="Arial" w:cs="Arial"/>
          <w:sz w:val="20"/>
          <w:szCs w:val="20"/>
          <w:shd w:val="clear" w:color="auto" w:fill="FEFEFE"/>
        </w:rPr>
        <w:t>Bartoněk Milan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, </w:t>
      </w:r>
      <w:r w:rsidR="00D740B7">
        <w:rPr>
          <w:rFonts w:ascii="Arial" w:hAnsi="Arial" w:cs="Arial"/>
          <w:sz w:val="20"/>
          <w:szCs w:val="20"/>
          <w:shd w:val="clear" w:color="auto" w:fill="FEFEFE"/>
        </w:rPr>
        <w:t>Pramenná 140/13</w:t>
      </w:r>
      <w:r>
        <w:rPr>
          <w:rFonts w:ascii="Arial" w:hAnsi="Arial" w:cs="Arial"/>
          <w:sz w:val="20"/>
          <w:szCs w:val="20"/>
          <w:shd w:val="clear" w:color="auto" w:fill="FEFEFE"/>
        </w:rPr>
        <w:t>, Žebětín 641 00</w:t>
      </w:r>
    </w:p>
    <w:p w14:paraId="2F2DDA3E" w14:textId="299F50EA" w:rsidR="00970232" w:rsidRDefault="00970232" w:rsidP="00970232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 w:rsidR="00D740B7">
        <w:rPr>
          <w:rFonts w:ascii="Arial" w:hAnsi="Arial" w:cs="Arial"/>
          <w:sz w:val="20"/>
          <w:szCs w:val="20"/>
          <w:shd w:val="clear" w:color="auto" w:fill="FEFEFE"/>
        </w:rPr>
        <w:t>Hončíková</w:t>
      </w:r>
      <w:proofErr w:type="spellEnd"/>
      <w:r w:rsidR="00D740B7">
        <w:rPr>
          <w:rFonts w:ascii="Arial" w:hAnsi="Arial" w:cs="Arial"/>
          <w:sz w:val="20"/>
          <w:szCs w:val="20"/>
          <w:shd w:val="clear" w:color="auto" w:fill="FEFEFE"/>
        </w:rPr>
        <w:t xml:space="preserve"> Pavla Mgr.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, </w:t>
      </w:r>
      <w:r w:rsidR="00D740B7">
        <w:rPr>
          <w:rFonts w:ascii="Arial" w:hAnsi="Arial" w:cs="Arial"/>
          <w:sz w:val="20"/>
          <w:szCs w:val="20"/>
          <w:shd w:val="clear" w:color="auto" w:fill="FEFEFE"/>
        </w:rPr>
        <w:t>Jungmannova 291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, </w:t>
      </w:r>
      <w:r w:rsidR="00D740B7">
        <w:rPr>
          <w:rFonts w:ascii="Arial" w:hAnsi="Arial" w:cs="Arial"/>
          <w:sz w:val="20"/>
          <w:szCs w:val="20"/>
          <w:shd w:val="clear" w:color="auto" w:fill="FEFEFE"/>
        </w:rPr>
        <w:t>Kladno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 </w:t>
      </w:r>
      <w:r w:rsidR="00D740B7">
        <w:rPr>
          <w:rFonts w:ascii="Arial" w:hAnsi="Arial" w:cs="Arial"/>
          <w:sz w:val="20"/>
          <w:szCs w:val="20"/>
          <w:shd w:val="clear" w:color="auto" w:fill="FEFEFE"/>
        </w:rPr>
        <w:t>273 09</w:t>
      </w:r>
    </w:p>
    <w:p w14:paraId="148E2779" w14:textId="7EF6CD47" w:rsidR="00D740B7" w:rsidRPr="001D7765" w:rsidRDefault="00D740B7" w:rsidP="00D740B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2927/318</w:t>
      </w:r>
    </w:p>
    <w:p w14:paraId="2C8D0561" w14:textId="0C939B8E" w:rsidR="00D740B7" w:rsidRPr="001D7765" w:rsidRDefault="00D740B7" w:rsidP="00D740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742</w:t>
      </w:r>
    </w:p>
    <w:p w14:paraId="39142B76" w14:textId="3D18C7E8" w:rsidR="00D740B7" w:rsidRPr="001D7765" w:rsidRDefault="00D740B7" w:rsidP="00D740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273</w:t>
      </w:r>
    </w:p>
    <w:p w14:paraId="55D423CF" w14:textId="77777777" w:rsidR="00D740B7" w:rsidRPr="001D7765" w:rsidRDefault="00D740B7" w:rsidP="00D740B7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466EA327" w14:textId="52938FF0" w:rsidR="00D740B7" w:rsidRDefault="00D740B7" w:rsidP="00D740B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Rolínek Tomáš </w:t>
      </w:r>
    </w:p>
    <w:p w14:paraId="1D75D8AD" w14:textId="69683716" w:rsidR="00D740B7" w:rsidRPr="001D7765" w:rsidRDefault="00D740B7" w:rsidP="00D740B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Janovského 921/45, Praha 170 00 </w:t>
      </w:r>
    </w:p>
    <w:p w14:paraId="35F9D071" w14:textId="1FF93BAF" w:rsidR="00D740B7" w:rsidRPr="001D7765" w:rsidRDefault="00D740B7" w:rsidP="00D740B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2927/319</w:t>
      </w:r>
    </w:p>
    <w:p w14:paraId="4BBE6015" w14:textId="1D256147" w:rsidR="00D740B7" w:rsidRPr="001D7765" w:rsidRDefault="00D740B7" w:rsidP="00D740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569</w:t>
      </w:r>
    </w:p>
    <w:p w14:paraId="6178E815" w14:textId="2C08C823" w:rsidR="00D740B7" w:rsidRPr="001D7765" w:rsidRDefault="00D740B7" w:rsidP="00D740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239</w:t>
      </w:r>
    </w:p>
    <w:p w14:paraId="766C6164" w14:textId="77777777" w:rsidR="00D740B7" w:rsidRPr="001D7765" w:rsidRDefault="00D740B7" w:rsidP="00D740B7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36E12B85" w14:textId="6F7DFDF6" w:rsidR="00D740B7" w:rsidRPr="001D7765" w:rsidRDefault="00D740B7" w:rsidP="00D740B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SJM Zaplatil František a Zaplatilová Milada</w:t>
      </w:r>
    </w:p>
    <w:p w14:paraId="5FEFFB72" w14:textId="16DDFFC4" w:rsidR="00D740B7" w:rsidRPr="001D7765" w:rsidRDefault="00D740B7" w:rsidP="00D740B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Kohoutovická 263/84, Žebětín 641 00</w:t>
      </w:r>
    </w:p>
    <w:p w14:paraId="229C5BDB" w14:textId="436DA05E" w:rsidR="007B6964" w:rsidRPr="001D7765" w:rsidRDefault="007B6964" w:rsidP="007B696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2927/320</w:t>
      </w:r>
    </w:p>
    <w:p w14:paraId="637C9F1F" w14:textId="76210FDA" w:rsidR="007B6964" w:rsidRPr="001D7765" w:rsidRDefault="007B6964" w:rsidP="007B6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719</w:t>
      </w:r>
    </w:p>
    <w:p w14:paraId="3EF15BCD" w14:textId="4128F775" w:rsidR="007B6964" w:rsidRPr="001D7765" w:rsidRDefault="007B6964" w:rsidP="007B6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271</w:t>
      </w:r>
    </w:p>
    <w:p w14:paraId="4C5BA4C2" w14:textId="77777777" w:rsidR="007B6964" w:rsidRPr="001D7765" w:rsidRDefault="007B6964" w:rsidP="007B6964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72CC85C8" w14:textId="56CD6F7D" w:rsidR="007B6964" w:rsidRDefault="007B6964" w:rsidP="007B6964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Hájek Milan </w:t>
      </w:r>
    </w:p>
    <w:p w14:paraId="2B354BA9" w14:textId="7EA4160E" w:rsidR="007B6964" w:rsidRPr="001D7765" w:rsidRDefault="007B6964" w:rsidP="007B696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gramStart"/>
      <w:r>
        <w:rPr>
          <w:rFonts w:ascii="Arial" w:hAnsi="Arial" w:cs="Arial"/>
          <w:sz w:val="20"/>
          <w:szCs w:val="20"/>
          <w:shd w:val="clear" w:color="auto" w:fill="FEFEFE"/>
        </w:rPr>
        <w:t>Č.p.</w:t>
      </w:r>
      <w:proofErr w:type="gramEnd"/>
      <w:r>
        <w:rPr>
          <w:rFonts w:ascii="Arial" w:hAnsi="Arial" w:cs="Arial"/>
          <w:sz w:val="20"/>
          <w:szCs w:val="20"/>
          <w:shd w:val="clear" w:color="auto" w:fill="FEFEFE"/>
        </w:rPr>
        <w:t xml:space="preserve"> 116, Česká  664 31 </w:t>
      </w:r>
    </w:p>
    <w:p w14:paraId="5DB0D5C6" w14:textId="501E07C5" w:rsidR="007B6964" w:rsidRPr="001D7765" w:rsidRDefault="007B6964" w:rsidP="007B696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2927/321</w:t>
      </w:r>
    </w:p>
    <w:p w14:paraId="6405F0CF" w14:textId="193B58D1" w:rsidR="007B6964" w:rsidRPr="001D7765" w:rsidRDefault="007B6964" w:rsidP="007B6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2522</w:t>
      </w:r>
    </w:p>
    <w:p w14:paraId="52F413E8" w14:textId="76302DE4" w:rsidR="007B6964" w:rsidRDefault="007B6964" w:rsidP="007B6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276</w:t>
      </w:r>
    </w:p>
    <w:p w14:paraId="78AC9BE5" w14:textId="77777777" w:rsidR="007B6964" w:rsidRPr="001D7765" w:rsidRDefault="007B6964" w:rsidP="007B6964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10E5A09F" w14:textId="411FFAE1" w:rsidR="007B6964" w:rsidRPr="001D7765" w:rsidRDefault="007B6964" w:rsidP="007B6964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Obrovský Jiří, Ríšova 152/7, Žebětín 641 00</w:t>
      </w:r>
    </w:p>
    <w:p w14:paraId="544FB420" w14:textId="632C68F9" w:rsidR="007B6964" w:rsidRDefault="007B6964" w:rsidP="007B6964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Obrovský Pavel, Buková 128/1, Žebětín 641 00</w:t>
      </w:r>
    </w:p>
    <w:p w14:paraId="1EE5DFEE" w14:textId="77777777" w:rsidR="00FF3598" w:rsidRDefault="00FF3598">
      <w:p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br w:type="page"/>
      </w:r>
    </w:p>
    <w:p w14:paraId="5447463B" w14:textId="14D3DD84" w:rsidR="007B6964" w:rsidRPr="001D7765" w:rsidRDefault="007B6964" w:rsidP="007B696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lastRenderedPageBreak/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2927/322</w:t>
      </w:r>
    </w:p>
    <w:p w14:paraId="4D5E27BD" w14:textId="7841F9D1" w:rsidR="007B6964" w:rsidRPr="001D7765" w:rsidRDefault="007B6964" w:rsidP="007B6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754</w:t>
      </w:r>
    </w:p>
    <w:p w14:paraId="3027637D" w14:textId="48A0882C" w:rsidR="007B6964" w:rsidRDefault="007B6964" w:rsidP="007B6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255</w:t>
      </w:r>
    </w:p>
    <w:p w14:paraId="7220867A" w14:textId="77777777" w:rsidR="007B6964" w:rsidRPr="001D7765" w:rsidRDefault="007B6964" w:rsidP="007B6964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64D3EEE1" w14:textId="14344630" w:rsidR="007B6964" w:rsidRPr="001D7765" w:rsidRDefault="007B6964" w:rsidP="007B6964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Havlík Luděk, Pod Lipami </w:t>
      </w:r>
      <w:proofErr w:type="gramStart"/>
      <w:r>
        <w:rPr>
          <w:rFonts w:ascii="Arial" w:hAnsi="Arial" w:cs="Arial"/>
          <w:sz w:val="20"/>
          <w:szCs w:val="20"/>
          <w:shd w:val="clear" w:color="auto" w:fill="FEFEFE"/>
        </w:rPr>
        <w:t>103 , Silůvky</w:t>
      </w:r>
      <w:proofErr w:type="gramEnd"/>
      <w:r>
        <w:rPr>
          <w:rFonts w:ascii="Arial" w:hAnsi="Arial" w:cs="Arial"/>
          <w:sz w:val="20"/>
          <w:szCs w:val="20"/>
          <w:shd w:val="clear" w:color="auto" w:fill="FEFEFE"/>
        </w:rPr>
        <w:t xml:space="preserve">  664 46</w:t>
      </w:r>
    </w:p>
    <w:p w14:paraId="3180119E" w14:textId="4107BFF1" w:rsidR="007B6964" w:rsidRDefault="007B6964" w:rsidP="007B6964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Havlíková Dominika, Hlavní 416/110b, Brno 624 00</w:t>
      </w:r>
    </w:p>
    <w:p w14:paraId="1930B91C" w14:textId="49F741A6" w:rsidR="007B6964" w:rsidRDefault="007B6964" w:rsidP="007B6964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>
        <w:rPr>
          <w:rFonts w:ascii="Arial" w:hAnsi="Arial" w:cs="Arial"/>
          <w:sz w:val="20"/>
          <w:szCs w:val="20"/>
          <w:shd w:val="clear" w:color="auto" w:fill="FEFEFE"/>
        </w:rPr>
        <w:t xml:space="preserve">                                      Možná Jiřina, Přístavní 378/27, Brno-Bystrc 635 00</w:t>
      </w:r>
    </w:p>
    <w:p w14:paraId="7D3A316C" w14:textId="20589B49" w:rsidR="007B6964" w:rsidRDefault="007B6964" w:rsidP="007B6964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>
        <w:rPr>
          <w:rFonts w:ascii="Arial" w:hAnsi="Arial" w:cs="Arial"/>
          <w:sz w:val="20"/>
          <w:szCs w:val="20"/>
          <w:shd w:val="clear" w:color="auto" w:fill="FEFEFE"/>
        </w:rPr>
        <w:t xml:space="preserve">                                      Prokeš Ladislav, </w:t>
      </w:r>
      <w:r w:rsidR="00060AC6">
        <w:rPr>
          <w:rFonts w:ascii="Arial" w:hAnsi="Arial" w:cs="Arial"/>
          <w:sz w:val="20"/>
          <w:szCs w:val="20"/>
          <w:shd w:val="clear" w:color="auto" w:fill="FEFEFE"/>
        </w:rPr>
        <w:t>Ječná 1218/42</w:t>
      </w:r>
      <w:r>
        <w:rPr>
          <w:rFonts w:ascii="Arial" w:hAnsi="Arial" w:cs="Arial"/>
          <w:sz w:val="20"/>
          <w:szCs w:val="20"/>
          <w:shd w:val="clear" w:color="auto" w:fill="FEFEFE"/>
        </w:rPr>
        <w:t>, Brno-</w:t>
      </w:r>
      <w:r w:rsidR="00060AC6">
        <w:rPr>
          <w:rFonts w:ascii="Arial" w:hAnsi="Arial" w:cs="Arial"/>
          <w:sz w:val="20"/>
          <w:szCs w:val="20"/>
          <w:shd w:val="clear" w:color="auto" w:fill="FEFEFE"/>
        </w:rPr>
        <w:t>Řečkovice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 6</w:t>
      </w:r>
      <w:r w:rsidR="00060AC6">
        <w:rPr>
          <w:rFonts w:ascii="Arial" w:hAnsi="Arial" w:cs="Arial"/>
          <w:sz w:val="20"/>
          <w:szCs w:val="20"/>
          <w:shd w:val="clear" w:color="auto" w:fill="FEFEFE"/>
        </w:rPr>
        <w:t>21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 00</w:t>
      </w:r>
    </w:p>
    <w:p w14:paraId="3410D07C" w14:textId="5877D23E" w:rsidR="00060AC6" w:rsidRPr="001D7765" w:rsidRDefault="00060AC6" w:rsidP="00060AC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2725/1</w:t>
      </w:r>
    </w:p>
    <w:p w14:paraId="041B015D" w14:textId="6F5DBE83" w:rsidR="00060AC6" w:rsidRPr="001D7765" w:rsidRDefault="00060AC6" w:rsidP="00060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654</w:t>
      </w:r>
    </w:p>
    <w:p w14:paraId="1B0FF7DF" w14:textId="506DC0AD" w:rsidR="00060AC6" w:rsidRPr="001D7765" w:rsidRDefault="00060AC6" w:rsidP="00060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461</w:t>
      </w:r>
    </w:p>
    <w:p w14:paraId="4EA4EA7F" w14:textId="77777777" w:rsidR="00060AC6" w:rsidRPr="001D7765" w:rsidRDefault="00060AC6" w:rsidP="00060AC6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27C4E4BA" w14:textId="3301F9C4" w:rsidR="00060AC6" w:rsidRDefault="00060AC6" w:rsidP="00060AC6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Pšikal Ivo </w:t>
      </w:r>
    </w:p>
    <w:p w14:paraId="47877E33" w14:textId="53BD7656" w:rsidR="00060AC6" w:rsidRPr="001D7765" w:rsidRDefault="00060AC6" w:rsidP="00060A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Kohoutovická 236/70, Žebětín  641 00 </w:t>
      </w:r>
    </w:p>
    <w:p w14:paraId="1FB308DE" w14:textId="08045D19" w:rsidR="00060AC6" w:rsidRPr="001D7765" w:rsidRDefault="00060AC6" w:rsidP="00060AC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2724</w:t>
      </w:r>
    </w:p>
    <w:p w14:paraId="3267F4CE" w14:textId="2FCDFCBF" w:rsidR="00060AC6" w:rsidRPr="001D7765" w:rsidRDefault="00060AC6" w:rsidP="00060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94</w:t>
      </w:r>
    </w:p>
    <w:p w14:paraId="5927599A" w14:textId="3AA48C9C" w:rsidR="00060AC6" w:rsidRDefault="00060AC6" w:rsidP="00060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243</w:t>
      </w:r>
    </w:p>
    <w:p w14:paraId="55A54FD2" w14:textId="77777777" w:rsidR="00060AC6" w:rsidRPr="001D7765" w:rsidRDefault="00060AC6" w:rsidP="00060AC6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41F41430" w14:textId="0729B534" w:rsidR="00060AC6" w:rsidRPr="001D7765" w:rsidRDefault="00060AC6" w:rsidP="00060AC6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Jelínková Marie, Drdy 781/46, Žebětín 641 00</w:t>
      </w:r>
    </w:p>
    <w:p w14:paraId="4BB75AAA" w14:textId="7BCEC219" w:rsidR="00060AC6" w:rsidRDefault="00060AC6" w:rsidP="00060AC6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Ondrášová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Jana, </w:t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Pastýrna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1723, Mařatice 686 01</w:t>
      </w:r>
    </w:p>
    <w:p w14:paraId="45F9408D" w14:textId="3204F2BD" w:rsidR="00060AC6" w:rsidRDefault="00060AC6" w:rsidP="00060AC6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>
        <w:rPr>
          <w:rFonts w:ascii="Arial" w:hAnsi="Arial" w:cs="Arial"/>
          <w:sz w:val="20"/>
          <w:szCs w:val="20"/>
          <w:shd w:val="clear" w:color="auto" w:fill="FEFEFE"/>
        </w:rPr>
        <w:t xml:space="preserve">                                      Zaplatil Petr, </w:t>
      </w:r>
      <w:proofErr w:type="spellStart"/>
      <w:r w:rsidR="000C38BA">
        <w:rPr>
          <w:rFonts w:ascii="Arial" w:hAnsi="Arial" w:cs="Arial"/>
          <w:sz w:val="20"/>
          <w:szCs w:val="20"/>
          <w:shd w:val="clear" w:color="auto" w:fill="FEFEFE"/>
        </w:rPr>
        <w:t>K</w:t>
      </w:r>
      <w:r>
        <w:rPr>
          <w:rFonts w:ascii="Arial" w:hAnsi="Arial" w:cs="Arial"/>
          <w:sz w:val="20"/>
          <w:szCs w:val="20"/>
          <w:shd w:val="clear" w:color="auto" w:fill="FEFEFE"/>
        </w:rPr>
        <w:t>ameň</w:t>
      </w:r>
      <w:r w:rsidR="000C38BA">
        <w:rPr>
          <w:rFonts w:ascii="Arial" w:hAnsi="Arial" w:cs="Arial"/>
          <w:sz w:val="20"/>
          <w:szCs w:val="20"/>
          <w:shd w:val="clear" w:color="auto" w:fill="FEFEFE"/>
        </w:rPr>
        <w:t>a</w:t>
      </w:r>
      <w:r>
        <w:rPr>
          <w:rFonts w:ascii="Arial" w:hAnsi="Arial" w:cs="Arial"/>
          <w:sz w:val="20"/>
          <w:szCs w:val="20"/>
          <w:shd w:val="clear" w:color="auto" w:fill="FEFEFE"/>
        </w:rPr>
        <w:t>čky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2973/18, Brno-Židenice 636 00</w:t>
      </w:r>
    </w:p>
    <w:p w14:paraId="7B0EC574" w14:textId="738329D5" w:rsidR="00060AC6" w:rsidRPr="001D7765" w:rsidRDefault="00060AC6" w:rsidP="00060AC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2723</w:t>
      </w:r>
    </w:p>
    <w:p w14:paraId="00B9F8D1" w14:textId="20086E31" w:rsidR="00060AC6" w:rsidRPr="001D7765" w:rsidRDefault="00060AC6" w:rsidP="00060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623</w:t>
      </w:r>
    </w:p>
    <w:p w14:paraId="798B1F32" w14:textId="1528D36D" w:rsidR="00060AC6" w:rsidRDefault="00060AC6" w:rsidP="00060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312</w:t>
      </w:r>
    </w:p>
    <w:p w14:paraId="6938C6FC" w14:textId="77777777" w:rsidR="00060AC6" w:rsidRPr="001D7765" w:rsidRDefault="00060AC6" w:rsidP="00060AC6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4236A6A9" w14:textId="3DFE8DFE" w:rsidR="00060AC6" w:rsidRDefault="00060AC6" w:rsidP="00060AC6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Kučeříková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Marie, Opálkova 751/3, Brno-Bystrc 635 00</w:t>
      </w:r>
    </w:p>
    <w:p w14:paraId="5BF7C5CE" w14:textId="3341AD0E" w:rsidR="00030014" w:rsidRPr="001D7765" w:rsidRDefault="00030014" w:rsidP="0003001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2913/169</w:t>
      </w:r>
    </w:p>
    <w:p w14:paraId="4B6C548A" w14:textId="674A9FB0" w:rsidR="00030014" w:rsidRPr="001D7765" w:rsidRDefault="00030014" w:rsidP="0003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3163</w:t>
      </w:r>
    </w:p>
    <w:p w14:paraId="15F410C5" w14:textId="7269CAC3" w:rsidR="00030014" w:rsidRPr="001D7765" w:rsidRDefault="00030014" w:rsidP="0003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499</w:t>
      </w:r>
    </w:p>
    <w:p w14:paraId="4F3418DA" w14:textId="77777777" w:rsidR="00030014" w:rsidRPr="001D7765" w:rsidRDefault="00030014" w:rsidP="00030014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1CAA4162" w14:textId="4FFC8CE8" w:rsidR="00030014" w:rsidRPr="001D7765" w:rsidRDefault="00030014" w:rsidP="00030014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SJM </w:t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Fránek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Michal </w:t>
      </w:r>
      <w:proofErr w:type="spellStart"/>
      <w:proofErr w:type="gramStart"/>
      <w:r>
        <w:rPr>
          <w:rFonts w:ascii="Arial" w:hAnsi="Arial" w:cs="Arial"/>
          <w:sz w:val="20"/>
          <w:szCs w:val="20"/>
          <w:shd w:val="clear" w:color="auto" w:fill="FEFEFE"/>
        </w:rPr>
        <w:t>Mgr.PhDr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>.</w:t>
      </w:r>
      <w:proofErr w:type="gramEnd"/>
      <w:r>
        <w:rPr>
          <w:rFonts w:ascii="Arial" w:hAnsi="Arial" w:cs="Arial"/>
          <w:sz w:val="20"/>
          <w:szCs w:val="20"/>
          <w:shd w:val="clear" w:color="auto" w:fill="FEFEFE"/>
        </w:rPr>
        <w:t xml:space="preserve"> a Fránková Markéta </w:t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Mgr.PhD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>.</w:t>
      </w:r>
    </w:p>
    <w:p w14:paraId="699A26EE" w14:textId="43228B70" w:rsidR="00060AC6" w:rsidRPr="00030014" w:rsidRDefault="00030014" w:rsidP="00060A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Bešůvka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784/5, Žebětín 641 00</w:t>
      </w:r>
    </w:p>
    <w:p w14:paraId="4E621E95" w14:textId="6D557902" w:rsidR="00030014" w:rsidRPr="001D7765" w:rsidRDefault="00030014" w:rsidP="0003001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2718/1</w:t>
      </w:r>
    </w:p>
    <w:p w14:paraId="253C1DB6" w14:textId="7AA6F316" w:rsidR="00030014" w:rsidRPr="001D7765" w:rsidRDefault="00030014" w:rsidP="0003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3417</w:t>
      </w:r>
    </w:p>
    <w:p w14:paraId="0E4C91F5" w14:textId="0F5B7896" w:rsidR="00030014" w:rsidRPr="001D7765" w:rsidRDefault="00030014" w:rsidP="0003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520</w:t>
      </w:r>
    </w:p>
    <w:p w14:paraId="2A881861" w14:textId="77777777" w:rsidR="00030014" w:rsidRPr="001D7765" w:rsidRDefault="00030014" w:rsidP="00030014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421C19CE" w14:textId="1E15FFD2" w:rsidR="00030014" w:rsidRPr="001D7765" w:rsidRDefault="00030014" w:rsidP="00030014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SJM Vintr Zdeněk Ing. a Vintrová Věra</w:t>
      </w:r>
    </w:p>
    <w:p w14:paraId="4B16C223" w14:textId="17B47672" w:rsidR="00030014" w:rsidRPr="001D7765" w:rsidRDefault="00030014" w:rsidP="0003001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Pod Borovníkem 786/42, Žebětín 641 00</w:t>
      </w:r>
    </w:p>
    <w:p w14:paraId="7400C05B" w14:textId="0EFEB04D" w:rsidR="00030014" w:rsidRPr="001D7765" w:rsidRDefault="00030014" w:rsidP="0003001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2718/2</w:t>
      </w:r>
    </w:p>
    <w:p w14:paraId="5BE05D7D" w14:textId="6D6A8F2A" w:rsidR="00030014" w:rsidRPr="001D7765" w:rsidRDefault="00030014" w:rsidP="0003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2095</w:t>
      </w:r>
    </w:p>
    <w:p w14:paraId="496F7D1F" w14:textId="45DAED8B" w:rsidR="00030014" w:rsidRDefault="00030014" w:rsidP="0003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407</w:t>
      </w:r>
    </w:p>
    <w:p w14:paraId="551FD9A3" w14:textId="2AE148F8" w:rsidR="00030014" w:rsidRPr="001D7765" w:rsidRDefault="00030014" w:rsidP="00030014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41ED3814" w14:textId="3122EB00" w:rsidR="00030014" w:rsidRPr="001D7765" w:rsidRDefault="00030014" w:rsidP="00030014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Kubešová Silvie MVDr., Pod Borovníkem 768/40, Žebětín 641 00</w:t>
      </w:r>
    </w:p>
    <w:p w14:paraId="448D2664" w14:textId="450814A1" w:rsidR="00030014" w:rsidRDefault="00030014" w:rsidP="00030014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 w:rsidR="007806FB">
        <w:rPr>
          <w:rFonts w:ascii="Arial" w:hAnsi="Arial" w:cs="Arial"/>
          <w:sz w:val="20"/>
          <w:szCs w:val="20"/>
          <w:shd w:val="clear" w:color="auto" w:fill="FEFEFE"/>
        </w:rPr>
        <w:t>Olejár</w:t>
      </w:r>
      <w:proofErr w:type="spellEnd"/>
      <w:r w:rsidR="007806FB">
        <w:rPr>
          <w:rFonts w:ascii="Arial" w:hAnsi="Arial" w:cs="Arial"/>
          <w:sz w:val="20"/>
          <w:szCs w:val="20"/>
          <w:shd w:val="clear" w:color="auto" w:fill="FEFEFE"/>
        </w:rPr>
        <w:t xml:space="preserve"> Petr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, </w:t>
      </w:r>
      <w:r w:rsidR="007806FB">
        <w:rPr>
          <w:rFonts w:ascii="Arial" w:hAnsi="Arial" w:cs="Arial"/>
          <w:sz w:val="20"/>
          <w:szCs w:val="20"/>
          <w:shd w:val="clear" w:color="auto" w:fill="FEFEFE"/>
        </w:rPr>
        <w:t>Pod Borovníkem 768/40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, </w:t>
      </w:r>
      <w:r w:rsidR="007806FB">
        <w:rPr>
          <w:rFonts w:ascii="Arial" w:hAnsi="Arial" w:cs="Arial"/>
          <w:sz w:val="20"/>
          <w:szCs w:val="20"/>
          <w:shd w:val="clear" w:color="auto" w:fill="FEFEFE"/>
        </w:rPr>
        <w:t>Žebětín 641 00</w:t>
      </w:r>
    </w:p>
    <w:p w14:paraId="251D563A" w14:textId="67873986" w:rsidR="007806FB" w:rsidRPr="001D7765" w:rsidRDefault="007806FB" w:rsidP="007806F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2718/3</w:t>
      </w:r>
    </w:p>
    <w:p w14:paraId="7181AB16" w14:textId="1421C2C2" w:rsidR="007806FB" w:rsidRPr="001D7765" w:rsidRDefault="007806FB" w:rsidP="007806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2659</w:t>
      </w:r>
    </w:p>
    <w:p w14:paraId="168D57CA" w14:textId="5912F7C5" w:rsidR="007806FB" w:rsidRPr="001D7765" w:rsidRDefault="007806FB" w:rsidP="007806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482</w:t>
      </w:r>
    </w:p>
    <w:p w14:paraId="476DB055" w14:textId="77777777" w:rsidR="007806FB" w:rsidRPr="001D7765" w:rsidRDefault="007806FB" w:rsidP="007806F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56127F73" w14:textId="3B2592D5" w:rsidR="007806FB" w:rsidRPr="001D7765" w:rsidRDefault="007806FB" w:rsidP="007806F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SJM Ševeček Pavel RNDr. a Ševečková Michaela RNDr.</w:t>
      </w:r>
    </w:p>
    <w:p w14:paraId="1EB03F10" w14:textId="3070E242" w:rsidR="007806FB" w:rsidRPr="001D7765" w:rsidRDefault="007806FB" w:rsidP="007806F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Nálepkova 79/131, Jundrov 637 00</w:t>
      </w:r>
    </w:p>
    <w:p w14:paraId="02F3C02C" w14:textId="77777777" w:rsidR="00FF3598" w:rsidRDefault="00FF3598">
      <w:p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br w:type="page"/>
      </w:r>
    </w:p>
    <w:p w14:paraId="79792801" w14:textId="218B9584" w:rsidR="007806FB" w:rsidRPr="001D7765" w:rsidRDefault="007806FB" w:rsidP="00FF35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lastRenderedPageBreak/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2720/1</w:t>
      </w:r>
    </w:p>
    <w:p w14:paraId="3800982A" w14:textId="331BC18B" w:rsidR="007806FB" w:rsidRPr="001D7765" w:rsidRDefault="007806FB" w:rsidP="007806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4686</w:t>
      </w:r>
    </w:p>
    <w:p w14:paraId="09DA4905" w14:textId="58DC2B8B" w:rsidR="007806FB" w:rsidRPr="001D7765" w:rsidRDefault="007806FB" w:rsidP="007806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669</w:t>
      </w:r>
    </w:p>
    <w:p w14:paraId="162FFC6B" w14:textId="77777777" w:rsidR="007806FB" w:rsidRPr="001D7765" w:rsidRDefault="007806FB" w:rsidP="007806F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49F33FCE" w14:textId="15E15422" w:rsidR="007806FB" w:rsidRPr="001D7765" w:rsidRDefault="007806FB" w:rsidP="007806F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Vlašič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Petr</w:t>
      </w:r>
    </w:p>
    <w:p w14:paraId="76069CF9" w14:textId="133785D8" w:rsidR="00030014" w:rsidRPr="007806FB" w:rsidRDefault="007806FB" w:rsidP="0003001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Pod Borovníkem 770/36, Žebětín 641 00</w:t>
      </w:r>
      <w:r w:rsidR="00030014">
        <w:rPr>
          <w:rFonts w:ascii="Arial" w:hAnsi="Arial" w:cs="Arial"/>
          <w:sz w:val="20"/>
          <w:szCs w:val="20"/>
          <w:shd w:val="clear" w:color="auto" w:fill="FEFEFE"/>
        </w:rPr>
        <w:t xml:space="preserve">                                    </w:t>
      </w:r>
    </w:p>
    <w:p w14:paraId="72678D12" w14:textId="1DAFFC07" w:rsidR="007806FB" w:rsidRPr="001D7765" w:rsidRDefault="007806FB" w:rsidP="007806F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2743/1</w:t>
      </w:r>
    </w:p>
    <w:p w14:paraId="099BF317" w14:textId="121CDD67" w:rsidR="007806FB" w:rsidRPr="001D7765" w:rsidRDefault="007806FB" w:rsidP="007806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2658</w:t>
      </w:r>
    </w:p>
    <w:p w14:paraId="3EC95D19" w14:textId="67F3D6E3" w:rsidR="007806FB" w:rsidRPr="001D7765" w:rsidRDefault="007806FB" w:rsidP="007806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241</w:t>
      </w:r>
    </w:p>
    <w:p w14:paraId="4E055435" w14:textId="6EE6FE34" w:rsidR="007806FB" w:rsidRPr="001D7765" w:rsidRDefault="007806FB" w:rsidP="007806F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ostatní plocha</w:t>
      </w:r>
    </w:p>
    <w:p w14:paraId="3D7C6413" w14:textId="13C2A0DA" w:rsidR="007806FB" w:rsidRPr="001D7765" w:rsidRDefault="007806FB" w:rsidP="007806F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Vlašicová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Marie Ing.</w:t>
      </w:r>
    </w:p>
    <w:p w14:paraId="47E4B644" w14:textId="77777777" w:rsidR="00C06789" w:rsidRDefault="007806FB" w:rsidP="007806F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Pod Borovníkem 1051/34, Žebětín 641 00     </w:t>
      </w:r>
    </w:p>
    <w:p w14:paraId="590CDC68" w14:textId="759055D3" w:rsidR="00C06789" w:rsidRPr="00FF3598" w:rsidRDefault="00C06789" w:rsidP="00C0678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F3598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FF3598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FF3598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2745/1</w:t>
      </w:r>
    </w:p>
    <w:p w14:paraId="5D706522" w14:textId="1FD8DEC3" w:rsidR="00C06789" w:rsidRPr="00FF3598" w:rsidRDefault="00C06789" w:rsidP="00C067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FF3598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FF3598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FF3598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102</w:t>
      </w:r>
    </w:p>
    <w:p w14:paraId="3BE4C402" w14:textId="169F2DB4" w:rsidR="00C06789" w:rsidRPr="00FF3598" w:rsidRDefault="00C06789" w:rsidP="00C067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F3598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FF3598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FF3598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FF3598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FF3598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FF3598">
        <w:rPr>
          <w:rFonts w:ascii="Arial" w:eastAsia="Times New Roman" w:hAnsi="Arial" w:cs="Arial"/>
          <w:sz w:val="20"/>
          <w:szCs w:val="20"/>
          <w:lang w:eastAsia="cs-CZ"/>
        </w:rPr>
        <w:t>334</w:t>
      </w:r>
    </w:p>
    <w:p w14:paraId="524067D4" w14:textId="5A38857C" w:rsidR="00C06789" w:rsidRPr="00FF3598" w:rsidRDefault="00C06789" w:rsidP="00C06789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FF3598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FF3598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zastavěná plocha a nádvoří</w:t>
      </w:r>
    </w:p>
    <w:p w14:paraId="33841774" w14:textId="323F0980" w:rsidR="00FF3598" w:rsidRPr="00FF3598" w:rsidRDefault="00FF3598" w:rsidP="00FF3598">
      <w:pPr>
        <w:spacing w:before="120"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FF3598">
        <w:rPr>
          <w:rFonts w:ascii="Arial" w:hAnsi="Arial" w:cs="Arial"/>
          <w:sz w:val="20"/>
          <w:szCs w:val="20"/>
          <w:shd w:val="clear" w:color="auto" w:fill="FEFEFE"/>
        </w:rPr>
        <w:t>Součástí je stavba</w:t>
      </w:r>
    </w:p>
    <w:p w14:paraId="375C4061" w14:textId="289DCD41" w:rsidR="00FF3598" w:rsidRPr="00FF3598" w:rsidRDefault="00FF3598" w:rsidP="00FF3598">
      <w:pPr>
        <w:spacing w:before="120"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FF3598">
        <w:rPr>
          <w:rFonts w:ascii="Arial" w:hAnsi="Arial" w:cs="Arial"/>
          <w:sz w:val="20"/>
          <w:szCs w:val="20"/>
          <w:shd w:val="clear" w:color="auto" w:fill="FEFEFE"/>
        </w:rPr>
        <w:t>Budova s číslem popisným:</w:t>
      </w:r>
      <w:r w:rsidRPr="00FF3598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gramStart"/>
      <w:r w:rsidRPr="00FF3598">
        <w:rPr>
          <w:rFonts w:ascii="Arial" w:hAnsi="Arial" w:cs="Arial"/>
          <w:sz w:val="20"/>
          <w:szCs w:val="20"/>
          <w:shd w:val="clear" w:color="auto" w:fill="FEFEFE"/>
        </w:rPr>
        <w:t>č.p.</w:t>
      </w:r>
      <w:proofErr w:type="gramEnd"/>
      <w:r w:rsidRPr="00FF3598">
        <w:rPr>
          <w:rFonts w:ascii="Arial" w:hAnsi="Arial" w:cs="Arial"/>
          <w:sz w:val="20"/>
          <w:szCs w:val="20"/>
          <w:shd w:val="clear" w:color="auto" w:fill="FEFEFE"/>
        </w:rPr>
        <w:t xml:space="preserve"> 465; rodinný dům</w:t>
      </w:r>
    </w:p>
    <w:p w14:paraId="48D7EF09" w14:textId="4470827D" w:rsidR="00FF3598" w:rsidRPr="00FF3598" w:rsidRDefault="00FF3598" w:rsidP="00FF3598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FF3598">
        <w:rPr>
          <w:rFonts w:ascii="Arial" w:hAnsi="Arial" w:cs="Arial"/>
          <w:sz w:val="20"/>
          <w:szCs w:val="20"/>
          <w:shd w:val="clear" w:color="auto" w:fill="FEFEFE"/>
        </w:rPr>
        <w:t>Stavba stojí na pozemku:</w:t>
      </w:r>
      <w:r w:rsidRPr="00FF3598">
        <w:rPr>
          <w:rFonts w:ascii="Arial" w:hAnsi="Arial" w:cs="Arial"/>
          <w:sz w:val="20"/>
          <w:szCs w:val="20"/>
          <w:shd w:val="clear" w:color="auto" w:fill="FEFEFE"/>
        </w:rPr>
        <w:tab/>
        <w:t>2745/1</w:t>
      </w:r>
    </w:p>
    <w:p w14:paraId="27E09F23" w14:textId="77777777" w:rsidR="00FF3598" w:rsidRPr="00FF3598" w:rsidRDefault="00FF3598" w:rsidP="00FF3598">
      <w:pPr>
        <w:spacing w:before="120"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FF3598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FF3598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FF3598">
        <w:rPr>
          <w:rFonts w:ascii="Arial" w:hAnsi="Arial" w:cs="Arial"/>
          <w:sz w:val="20"/>
          <w:szCs w:val="20"/>
          <w:shd w:val="clear" w:color="auto" w:fill="FEFEFE"/>
        </w:rPr>
        <w:t>Hrdá Alena, Pod Borovníkem 465/32, Žebětín 641 00</w:t>
      </w:r>
    </w:p>
    <w:p w14:paraId="6F45C5E6" w14:textId="77777777" w:rsidR="00FF3598" w:rsidRPr="00FF3598" w:rsidRDefault="00FF3598" w:rsidP="00FF3598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FF3598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FF3598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FF3598">
        <w:rPr>
          <w:rFonts w:ascii="Arial" w:hAnsi="Arial" w:cs="Arial"/>
          <w:sz w:val="20"/>
          <w:szCs w:val="20"/>
          <w:shd w:val="clear" w:color="auto" w:fill="FEFEFE"/>
        </w:rPr>
        <w:tab/>
        <w:t>Hrdý Jan, Pod Borovníkem 465/32, Žebětín 641 00</w:t>
      </w:r>
    </w:p>
    <w:p w14:paraId="62C5EDA2" w14:textId="77777777" w:rsidR="00FF3598" w:rsidRDefault="00FF3598" w:rsidP="00FF3598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FF3598">
        <w:rPr>
          <w:rFonts w:ascii="Arial" w:hAnsi="Arial" w:cs="Arial"/>
          <w:sz w:val="20"/>
          <w:szCs w:val="20"/>
          <w:shd w:val="clear" w:color="auto" w:fill="FEFEFE"/>
        </w:rPr>
        <w:t xml:space="preserve">                                      SJM Hrdý Jan a Hrdá Alena, Pod Borovníkem 465/32, Židenice 641 00</w:t>
      </w:r>
    </w:p>
    <w:p w14:paraId="046AA1EB" w14:textId="68F6E0A7" w:rsidR="00D20363" w:rsidRPr="001D7765" w:rsidRDefault="00D20363" w:rsidP="00D2036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2747/1</w:t>
      </w:r>
    </w:p>
    <w:p w14:paraId="09D26DFF" w14:textId="66054FBA" w:rsidR="00D20363" w:rsidRPr="001D7765" w:rsidRDefault="00D20363" w:rsidP="00D20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C5091F">
        <w:rPr>
          <w:rFonts w:ascii="Arial" w:eastAsia="Times New Roman" w:hAnsi="Arial" w:cs="Arial"/>
          <w:bCs/>
          <w:sz w:val="20"/>
          <w:szCs w:val="20"/>
          <w:lang w:eastAsia="cs-CZ"/>
        </w:rPr>
        <w:t>3454</w:t>
      </w:r>
    </w:p>
    <w:p w14:paraId="68D276E6" w14:textId="3F2138C5" w:rsidR="00D20363" w:rsidRPr="001D7765" w:rsidRDefault="00D20363" w:rsidP="00D203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C5091F">
        <w:rPr>
          <w:rFonts w:ascii="Arial" w:eastAsia="Times New Roman" w:hAnsi="Arial" w:cs="Arial"/>
          <w:sz w:val="20"/>
          <w:szCs w:val="20"/>
          <w:lang w:eastAsia="cs-CZ"/>
        </w:rPr>
        <w:t>332</w:t>
      </w:r>
    </w:p>
    <w:p w14:paraId="6D283649" w14:textId="77777777" w:rsidR="00D20363" w:rsidRPr="001D7765" w:rsidRDefault="00D20363" w:rsidP="00D2036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3AB77B77" w14:textId="4A6DD803" w:rsidR="00D20363" w:rsidRPr="001D7765" w:rsidRDefault="00D20363" w:rsidP="00D20363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SJM </w:t>
      </w:r>
      <w:proofErr w:type="spellStart"/>
      <w:r w:rsidR="00C5091F">
        <w:rPr>
          <w:rFonts w:ascii="Arial" w:hAnsi="Arial" w:cs="Arial"/>
          <w:sz w:val="20"/>
          <w:szCs w:val="20"/>
          <w:shd w:val="clear" w:color="auto" w:fill="FEFEFE"/>
        </w:rPr>
        <w:t>Vrátníček</w:t>
      </w:r>
      <w:proofErr w:type="spellEnd"/>
      <w:r w:rsidR="00C5091F">
        <w:rPr>
          <w:rFonts w:ascii="Arial" w:hAnsi="Arial" w:cs="Arial"/>
          <w:sz w:val="20"/>
          <w:szCs w:val="20"/>
          <w:shd w:val="clear" w:color="auto" w:fill="FEFEFE"/>
        </w:rPr>
        <w:t xml:space="preserve"> Marek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 a </w:t>
      </w:r>
      <w:proofErr w:type="spellStart"/>
      <w:r w:rsidR="00C5091F">
        <w:rPr>
          <w:rFonts w:ascii="Arial" w:hAnsi="Arial" w:cs="Arial"/>
          <w:sz w:val="20"/>
          <w:szCs w:val="20"/>
          <w:shd w:val="clear" w:color="auto" w:fill="FEFEFE"/>
        </w:rPr>
        <w:t>Vrátníčková</w:t>
      </w:r>
      <w:proofErr w:type="spellEnd"/>
      <w:r w:rsidR="00C5091F">
        <w:rPr>
          <w:rFonts w:ascii="Arial" w:hAnsi="Arial" w:cs="Arial"/>
          <w:sz w:val="20"/>
          <w:szCs w:val="20"/>
          <w:shd w:val="clear" w:color="auto" w:fill="FEFEFE"/>
        </w:rPr>
        <w:t xml:space="preserve"> Zlata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 </w:t>
      </w:r>
      <w:r w:rsidR="00C5091F">
        <w:rPr>
          <w:rFonts w:ascii="Arial" w:hAnsi="Arial" w:cs="Arial"/>
          <w:sz w:val="20"/>
          <w:szCs w:val="20"/>
          <w:shd w:val="clear" w:color="auto" w:fill="FEFEFE"/>
        </w:rPr>
        <w:t>Ing</w:t>
      </w:r>
      <w:r>
        <w:rPr>
          <w:rFonts w:ascii="Arial" w:hAnsi="Arial" w:cs="Arial"/>
          <w:sz w:val="20"/>
          <w:szCs w:val="20"/>
          <w:shd w:val="clear" w:color="auto" w:fill="FEFEFE"/>
        </w:rPr>
        <w:t>.</w:t>
      </w:r>
    </w:p>
    <w:p w14:paraId="6817F92D" w14:textId="7B206A74" w:rsidR="007806FB" w:rsidRPr="007806FB" w:rsidRDefault="00D20363" w:rsidP="00D2036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="00C5091F">
        <w:rPr>
          <w:rFonts w:ascii="Arial" w:hAnsi="Arial" w:cs="Arial"/>
          <w:sz w:val="20"/>
          <w:szCs w:val="20"/>
          <w:shd w:val="clear" w:color="auto" w:fill="FEFEFE"/>
        </w:rPr>
        <w:t xml:space="preserve">Pod Borovníkem 732/30 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, </w:t>
      </w:r>
      <w:r w:rsidR="00C5091F">
        <w:rPr>
          <w:rFonts w:ascii="Arial" w:hAnsi="Arial" w:cs="Arial"/>
          <w:sz w:val="20"/>
          <w:szCs w:val="20"/>
          <w:shd w:val="clear" w:color="auto" w:fill="FEFEFE"/>
        </w:rPr>
        <w:t>Žebětín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 6</w:t>
      </w:r>
      <w:r w:rsidR="00C5091F">
        <w:rPr>
          <w:rFonts w:ascii="Arial" w:hAnsi="Arial" w:cs="Arial"/>
          <w:sz w:val="20"/>
          <w:szCs w:val="20"/>
          <w:shd w:val="clear" w:color="auto" w:fill="FEFEFE"/>
        </w:rPr>
        <w:t>41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 00</w:t>
      </w:r>
      <w:r w:rsidR="007806FB">
        <w:rPr>
          <w:rFonts w:ascii="Arial" w:hAnsi="Arial" w:cs="Arial"/>
          <w:sz w:val="20"/>
          <w:szCs w:val="20"/>
          <w:shd w:val="clear" w:color="auto" w:fill="FEFEFE"/>
        </w:rPr>
        <w:t xml:space="preserve">                               </w:t>
      </w:r>
    </w:p>
    <w:p w14:paraId="5A6AEBDB" w14:textId="7E525695" w:rsidR="00C5091F" w:rsidRPr="001D7765" w:rsidRDefault="00C5091F" w:rsidP="00C5091F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2750/1</w:t>
      </w:r>
    </w:p>
    <w:p w14:paraId="52E71244" w14:textId="56B70745" w:rsidR="00C5091F" w:rsidRPr="001D7765" w:rsidRDefault="00C5091F" w:rsidP="00C509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2549</w:t>
      </w:r>
    </w:p>
    <w:p w14:paraId="05B48F27" w14:textId="4ADF547A" w:rsidR="00C5091F" w:rsidRPr="001D7765" w:rsidRDefault="00C5091F" w:rsidP="00C509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456</w:t>
      </w:r>
    </w:p>
    <w:p w14:paraId="7AE4737A" w14:textId="77777777" w:rsidR="00C5091F" w:rsidRPr="001D7765" w:rsidRDefault="00C5091F" w:rsidP="00C5091F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292F04E2" w14:textId="6F3BB309" w:rsidR="00C5091F" w:rsidRPr="001D7765" w:rsidRDefault="00C5091F" w:rsidP="00C5091F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Vrátníček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Marek Pod Borovníkem 732/30 , Žebětín 641 00                       </w:t>
      </w:r>
    </w:p>
    <w:p w14:paraId="6EE28FB4" w14:textId="77777777" w:rsidR="00C5091F" w:rsidRDefault="00C5091F" w:rsidP="00060A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Vrátníčková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Zlata, Pod Borovníkem 732/30 , Žebětín 641 00                               </w:t>
      </w:r>
    </w:p>
    <w:p w14:paraId="4D8229FB" w14:textId="77777777" w:rsidR="00C5091F" w:rsidRDefault="00060AC6" w:rsidP="00C509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</w:p>
    <w:p w14:paraId="48FD19D0" w14:textId="000BF888" w:rsidR="00C5091F" w:rsidRPr="00C5091F" w:rsidRDefault="00C5091F" w:rsidP="00C509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2749/3</w:t>
      </w:r>
    </w:p>
    <w:p w14:paraId="30D42F15" w14:textId="23B3937E" w:rsidR="00C5091F" w:rsidRPr="001D7765" w:rsidRDefault="00C5091F" w:rsidP="00C509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1409</w:t>
      </w:r>
    </w:p>
    <w:p w14:paraId="571F0F65" w14:textId="433C5F53" w:rsidR="00C5091F" w:rsidRPr="001D7765" w:rsidRDefault="00C5091F" w:rsidP="00C509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445</w:t>
      </w:r>
    </w:p>
    <w:p w14:paraId="5D9E7C91" w14:textId="0AEA3770" w:rsidR="00C5091F" w:rsidRPr="001D7765" w:rsidRDefault="00C5091F" w:rsidP="00C5091F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241DAF94" w14:textId="00519EFE" w:rsidR="00C5091F" w:rsidRPr="001D7765" w:rsidRDefault="00C5091F" w:rsidP="00C5091F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Gábr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Jaromír</w:t>
      </w:r>
    </w:p>
    <w:p w14:paraId="21E57FA2" w14:textId="6E916EF0" w:rsidR="00C5091F" w:rsidRDefault="00C5091F" w:rsidP="00C5091F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Pod Borovníkem 914/28, Žebětín 641 00     </w:t>
      </w:r>
    </w:p>
    <w:p w14:paraId="310A1249" w14:textId="136A42CD" w:rsidR="00C5091F" w:rsidRPr="00C5091F" w:rsidRDefault="00C5091F" w:rsidP="00FF359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2752</w:t>
      </w:r>
    </w:p>
    <w:p w14:paraId="6A6C58B4" w14:textId="51A30208" w:rsidR="00C5091F" w:rsidRPr="001D7765" w:rsidRDefault="00C5091F" w:rsidP="00C509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1319</w:t>
      </w:r>
    </w:p>
    <w:p w14:paraId="5993D797" w14:textId="0195196E" w:rsidR="00C5091F" w:rsidRPr="001D7765" w:rsidRDefault="00C5091F" w:rsidP="00C509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181</w:t>
      </w:r>
    </w:p>
    <w:p w14:paraId="17C2B2C5" w14:textId="77777777" w:rsidR="00C5091F" w:rsidRPr="001D7765" w:rsidRDefault="00C5091F" w:rsidP="00C5091F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2350ED29" w14:textId="5E4DB7A9" w:rsidR="00C5091F" w:rsidRPr="001D7765" w:rsidRDefault="00C5091F" w:rsidP="00C5091F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Sameš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Michal</w:t>
      </w:r>
    </w:p>
    <w:p w14:paraId="70CDC4E9" w14:textId="77777777" w:rsidR="00EC6A06" w:rsidRDefault="00C5091F" w:rsidP="00C5091F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Kounicova 572/91, Brno 602 00    </w:t>
      </w:r>
    </w:p>
    <w:p w14:paraId="6DA28211" w14:textId="17C751DC" w:rsidR="00C5091F" w:rsidRPr="00C5091F" w:rsidRDefault="00C5091F" w:rsidP="00FF359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275</w:t>
      </w:r>
      <w:r w:rsidR="00EC6A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5</w:t>
      </w:r>
    </w:p>
    <w:p w14:paraId="0E64B1A0" w14:textId="1655E045" w:rsidR="00C5091F" w:rsidRPr="001D7765" w:rsidRDefault="00C5091F" w:rsidP="00C509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1</w:t>
      </w:r>
      <w:r w:rsidR="00EC6A06">
        <w:rPr>
          <w:rFonts w:ascii="Arial" w:eastAsia="Times New Roman" w:hAnsi="Arial" w:cs="Arial"/>
          <w:bCs/>
          <w:sz w:val="20"/>
          <w:szCs w:val="20"/>
          <w:lang w:eastAsia="cs-CZ"/>
        </w:rPr>
        <w:t>116</w:t>
      </w:r>
    </w:p>
    <w:p w14:paraId="47FF0CE2" w14:textId="7F56E273" w:rsidR="00C5091F" w:rsidRPr="001D7765" w:rsidRDefault="00C5091F" w:rsidP="00C509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EC6A06">
        <w:rPr>
          <w:rFonts w:ascii="Arial" w:eastAsia="Times New Roman" w:hAnsi="Arial" w:cs="Arial"/>
          <w:sz w:val="20"/>
          <w:szCs w:val="20"/>
          <w:lang w:eastAsia="cs-CZ"/>
        </w:rPr>
        <w:t>134</w:t>
      </w:r>
    </w:p>
    <w:p w14:paraId="1E9E1810" w14:textId="77777777" w:rsidR="00C5091F" w:rsidRPr="001D7765" w:rsidRDefault="00C5091F" w:rsidP="00C5091F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320DEF1C" w14:textId="20A796EF" w:rsidR="00C5091F" w:rsidRPr="001D7765" w:rsidRDefault="00C5091F" w:rsidP="00C5091F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EC6A06">
        <w:rPr>
          <w:rFonts w:ascii="Arial" w:hAnsi="Arial" w:cs="Arial"/>
          <w:sz w:val="20"/>
          <w:szCs w:val="20"/>
          <w:shd w:val="clear" w:color="auto" w:fill="FEFEFE"/>
        </w:rPr>
        <w:t>Kostka Lumír</w:t>
      </w:r>
    </w:p>
    <w:p w14:paraId="5B9AE215" w14:textId="51BE82AB" w:rsidR="00C5091F" w:rsidRDefault="00C5091F" w:rsidP="00C5091F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="00EC6A06">
        <w:rPr>
          <w:rFonts w:ascii="Arial" w:hAnsi="Arial" w:cs="Arial"/>
          <w:sz w:val="20"/>
          <w:szCs w:val="20"/>
          <w:shd w:val="clear" w:color="auto" w:fill="FEFEFE"/>
        </w:rPr>
        <w:t>Pod Borovníkem 384/24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, </w:t>
      </w:r>
      <w:r w:rsidR="00EC6A06">
        <w:rPr>
          <w:rFonts w:ascii="Arial" w:hAnsi="Arial" w:cs="Arial"/>
          <w:sz w:val="20"/>
          <w:szCs w:val="20"/>
          <w:shd w:val="clear" w:color="auto" w:fill="FEFEFE"/>
        </w:rPr>
        <w:t>Žebětín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 6</w:t>
      </w:r>
      <w:r w:rsidR="00EC6A06">
        <w:rPr>
          <w:rFonts w:ascii="Arial" w:hAnsi="Arial" w:cs="Arial"/>
          <w:sz w:val="20"/>
          <w:szCs w:val="20"/>
          <w:shd w:val="clear" w:color="auto" w:fill="FEFEFE"/>
        </w:rPr>
        <w:t>41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 00     </w:t>
      </w:r>
    </w:p>
    <w:p w14:paraId="15EDE9BB" w14:textId="77777777" w:rsidR="007B6964" w:rsidRDefault="007B6964" w:rsidP="007B6964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</w:p>
    <w:p w14:paraId="09E5D20D" w14:textId="29D3D347" w:rsidR="00EC6A06" w:rsidRPr="00C5091F" w:rsidRDefault="00EC6A06" w:rsidP="00EC6A0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2758</w:t>
      </w:r>
    </w:p>
    <w:p w14:paraId="50B7E39C" w14:textId="6AAACFB8" w:rsidR="00EC6A06" w:rsidRPr="001D7765" w:rsidRDefault="00EC6A06" w:rsidP="00EC6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1141</w:t>
      </w:r>
    </w:p>
    <w:p w14:paraId="39A3BBED" w14:textId="12F70ADA" w:rsidR="00EC6A06" w:rsidRPr="001D7765" w:rsidRDefault="00EC6A06" w:rsidP="00EC6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174</w:t>
      </w:r>
    </w:p>
    <w:p w14:paraId="596D4E49" w14:textId="77777777" w:rsidR="00EC6A06" w:rsidRPr="001D7765" w:rsidRDefault="00EC6A06" w:rsidP="00EC6A06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51612288" w14:textId="13EC45D1" w:rsidR="00EC6A06" w:rsidRPr="001D7765" w:rsidRDefault="00EC6A06" w:rsidP="00EC6A06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Procházka Jaroslav </w:t>
      </w:r>
    </w:p>
    <w:p w14:paraId="16769759" w14:textId="68C3D294" w:rsidR="00EC6A06" w:rsidRDefault="00EC6A06" w:rsidP="00EC6A06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Pod Borovníkem 383/22, Žebětín 641 00     </w:t>
      </w:r>
    </w:p>
    <w:p w14:paraId="618B5E4E" w14:textId="21F5F97A" w:rsidR="00987AD1" w:rsidRPr="001D7765" w:rsidRDefault="00987AD1" w:rsidP="00987AD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2761/1</w:t>
      </w:r>
    </w:p>
    <w:p w14:paraId="3AADB8DE" w14:textId="2CA41555" w:rsidR="00987AD1" w:rsidRPr="001D7765" w:rsidRDefault="00987AD1" w:rsidP="00987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875</w:t>
      </w:r>
    </w:p>
    <w:p w14:paraId="3599F105" w14:textId="06018685" w:rsidR="00987AD1" w:rsidRPr="001D7765" w:rsidRDefault="00987AD1" w:rsidP="00987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123</w:t>
      </w:r>
    </w:p>
    <w:p w14:paraId="6DC01485" w14:textId="77777777" w:rsidR="00987AD1" w:rsidRPr="001D7765" w:rsidRDefault="00987AD1" w:rsidP="00987AD1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7CE02BFF" w14:textId="778CD3EC" w:rsidR="00987AD1" w:rsidRPr="001D7765" w:rsidRDefault="00987AD1" w:rsidP="00987AD1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Hostinská Milada </w:t>
      </w:r>
      <w:proofErr w:type="gramStart"/>
      <w:r>
        <w:rPr>
          <w:rFonts w:ascii="Arial" w:hAnsi="Arial" w:cs="Arial"/>
          <w:sz w:val="20"/>
          <w:szCs w:val="20"/>
          <w:shd w:val="clear" w:color="auto" w:fill="FEFEFE"/>
        </w:rPr>
        <w:t>Mgr. , Turgeněvova</w:t>
      </w:r>
      <w:proofErr w:type="gramEnd"/>
      <w:r>
        <w:rPr>
          <w:rFonts w:ascii="Arial" w:hAnsi="Arial" w:cs="Arial"/>
          <w:sz w:val="20"/>
          <w:szCs w:val="20"/>
          <w:shd w:val="clear" w:color="auto" w:fill="FEFEFE"/>
        </w:rPr>
        <w:t xml:space="preserve"> 1132, Brno 618 00                      </w:t>
      </w:r>
    </w:p>
    <w:p w14:paraId="3F04D53D" w14:textId="71E19E8F" w:rsidR="00987AD1" w:rsidRDefault="00987AD1" w:rsidP="00987AD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Hostinský Zdeněk, Pod Borovníkem 382/20 , Žebětín 641 00                               </w:t>
      </w:r>
    </w:p>
    <w:p w14:paraId="55C9924F" w14:textId="77777777" w:rsidR="00987AD1" w:rsidRDefault="00987AD1" w:rsidP="00987AD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619FC10E" w14:textId="4FEDDA92" w:rsidR="00987AD1" w:rsidRPr="00C5091F" w:rsidRDefault="00987AD1" w:rsidP="00987AD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2764</w:t>
      </w:r>
    </w:p>
    <w:p w14:paraId="48BE15C5" w14:textId="67EB1E43" w:rsidR="00987AD1" w:rsidRPr="001D7765" w:rsidRDefault="00987AD1" w:rsidP="00987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1059</w:t>
      </w:r>
    </w:p>
    <w:p w14:paraId="3F55FEAF" w14:textId="35A7138C" w:rsidR="00987AD1" w:rsidRPr="001D7765" w:rsidRDefault="00987AD1" w:rsidP="00987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143</w:t>
      </w:r>
    </w:p>
    <w:p w14:paraId="61184A6D" w14:textId="77777777" w:rsidR="00987AD1" w:rsidRPr="001D7765" w:rsidRDefault="00987AD1" w:rsidP="00987AD1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7BEC230B" w14:textId="2D807077" w:rsidR="00987AD1" w:rsidRPr="001D7765" w:rsidRDefault="00987AD1" w:rsidP="00987AD1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Stavaričová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Renata </w:t>
      </w:r>
    </w:p>
    <w:p w14:paraId="2D0948F8" w14:textId="7DBED02D" w:rsidR="00987AD1" w:rsidRDefault="00987AD1" w:rsidP="00987AD1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Pod Borovníkem 381/18, Žebětín 641 00     </w:t>
      </w:r>
    </w:p>
    <w:p w14:paraId="1C4544E3" w14:textId="77777777" w:rsidR="00987AD1" w:rsidRDefault="00987AD1" w:rsidP="00987AD1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</w:p>
    <w:p w14:paraId="75E90F76" w14:textId="67DD8865" w:rsidR="00987AD1" w:rsidRPr="00C5091F" w:rsidRDefault="00987AD1" w:rsidP="00987AD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2767/1</w:t>
      </w:r>
    </w:p>
    <w:p w14:paraId="0903060D" w14:textId="2F44D8FC" w:rsidR="00987AD1" w:rsidRPr="001D7765" w:rsidRDefault="00987AD1" w:rsidP="00987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1099</w:t>
      </w:r>
    </w:p>
    <w:p w14:paraId="540BCEA7" w14:textId="343ACD07" w:rsidR="00987AD1" w:rsidRPr="001D7765" w:rsidRDefault="00987AD1" w:rsidP="00987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80</w:t>
      </w:r>
    </w:p>
    <w:p w14:paraId="6403C3C4" w14:textId="77777777" w:rsidR="00987AD1" w:rsidRPr="001D7765" w:rsidRDefault="00987AD1" w:rsidP="00987AD1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108EF6A1" w14:textId="77777777" w:rsidR="00987AD1" w:rsidRDefault="00987AD1" w:rsidP="00987AD1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Buček Jan </w:t>
      </w:r>
    </w:p>
    <w:p w14:paraId="1B764085" w14:textId="77777777" w:rsidR="00987AD1" w:rsidRDefault="00987AD1" w:rsidP="00987AD1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>
        <w:rPr>
          <w:rFonts w:ascii="Arial" w:hAnsi="Arial" w:cs="Arial"/>
          <w:sz w:val="20"/>
          <w:szCs w:val="20"/>
          <w:shd w:val="clear" w:color="auto" w:fill="FEFEFE"/>
        </w:rPr>
        <w:t xml:space="preserve">                                      Pod Borovníkem 380/16, Žebětín 641 00 </w:t>
      </w:r>
    </w:p>
    <w:p w14:paraId="7C599F5B" w14:textId="6CE4AAB8" w:rsidR="00987AD1" w:rsidRDefault="00987AD1" w:rsidP="00987AD1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>
        <w:rPr>
          <w:rFonts w:ascii="Arial" w:hAnsi="Arial" w:cs="Arial"/>
          <w:sz w:val="20"/>
          <w:szCs w:val="20"/>
          <w:shd w:val="clear" w:color="auto" w:fill="FEFEFE"/>
        </w:rPr>
        <w:t xml:space="preserve">  </w:t>
      </w:r>
    </w:p>
    <w:p w14:paraId="15435FF8" w14:textId="392E18E5" w:rsidR="00987AD1" w:rsidRPr="00C5091F" w:rsidRDefault="00987AD1" w:rsidP="00987AD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2770</w:t>
      </w:r>
    </w:p>
    <w:p w14:paraId="54C574F3" w14:textId="756B49F9" w:rsidR="00987AD1" w:rsidRPr="001D7765" w:rsidRDefault="00987AD1" w:rsidP="00987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19</w:t>
      </w:r>
    </w:p>
    <w:p w14:paraId="36246F89" w14:textId="5BCCC4BD" w:rsidR="00987AD1" w:rsidRPr="001D7765" w:rsidRDefault="00987AD1" w:rsidP="00987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126</w:t>
      </w:r>
    </w:p>
    <w:p w14:paraId="2ED7ABC5" w14:textId="77777777" w:rsidR="00987AD1" w:rsidRPr="001D7765" w:rsidRDefault="00987AD1" w:rsidP="00987AD1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22E5659B" w14:textId="785CA490" w:rsidR="00987AD1" w:rsidRDefault="00987AD1" w:rsidP="00987AD1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SJM Homola Jiří a Homolová Zdeňka </w:t>
      </w:r>
    </w:p>
    <w:p w14:paraId="5577B842" w14:textId="08E50B8D" w:rsidR="00987AD1" w:rsidRDefault="00987AD1" w:rsidP="00987AD1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>
        <w:rPr>
          <w:rFonts w:ascii="Arial" w:hAnsi="Arial" w:cs="Arial"/>
          <w:sz w:val="20"/>
          <w:szCs w:val="20"/>
          <w:shd w:val="clear" w:color="auto" w:fill="FEFEFE"/>
        </w:rPr>
        <w:t xml:space="preserve">                                      Pod Borovníkem 343/14, Žebětín 641 00     </w:t>
      </w:r>
    </w:p>
    <w:p w14:paraId="55F8E7B4" w14:textId="77777777" w:rsidR="00987AD1" w:rsidRPr="00987AD1" w:rsidRDefault="00987AD1" w:rsidP="00987AD1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</w:p>
    <w:p w14:paraId="718B1A57" w14:textId="7F7B5C38" w:rsidR="00987AD1" w:rsidRPr="00C5091F" w:rsidRDefault="00987AD1" w:rsidP="00987AD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2773</w:t>
      </w:r>
    </w:p>
    <w:p w14:paraId="007E804F" w14:textId="01D93282" w:rsidR="00987AD1" w:rsidRPr="001D7765" w:rsidRDefault="00987AD1" w:rsidP="00987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1046</w:t>
      </w:r>
    </w:p>
    <w:p w14:paraId="100CFE31" w14:textId="15C763F5" w:rsidR="00987AD1" w:rsidRPr="001D7765" w:rsidRDefault="00987AD1" w:rsidP="00987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341</w:t>
      </w:r>
    </w:p>
    <w:p w14:paraId="5D8046B6" w14:textId="77777777" w:rsidR="00987AD1" w:rsidRPr="001D7765" w:rsidRDefault="00987AD1" w:rsidP="00987AD1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1D25A034" w14:textId="1EE7D782" w:rsidR="00987AD1" w:rsidRDefault="00987AD1" w:rsidP="00987AD1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SJM </w:t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Bachorec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Tibor a </w:t>
      </w:r>
      <w:proofErr w:type="spellStart"/>
      <w:r>
        <w:rPr>
          <w:rFonts w:ascii="Arial" w:hAnsi="Arial" w:cs="Arial"/>
          <w:sz w:val="20"/>
          <w:szCs w:val="20"/>
          <w:shd w:val="clear" w:color="auto" w:fill="FEFEFE"/>
        </w:rPr>
        <w:t>Bachorecová</w:t>
      </w:r>
      <w:proofErr w:type="spellEnd"/>
      <w:r>
        <w:rPr>
          <w:rFonts w:ascii="Arial" w:hAnsi="Arial" w:cs="Arial"/>
          <w:sz w:val="20"/>
          <w:szCs w:val="20"/>
          <w:shd w:val="clear" w:color="auto" w:fill="FEFEFE"/>
        </w:rPr>
        <w:t xml:space="preserve"> Romana </w:t>
      </w:r>
      <w:r w:rsidR="00AC6992">
        <w:rPr>
          <w:rFonts w:ascii="Arial" w:hAnsi="Arial" w:cs="Arial"/>
          <w:sz w:val="20"/>
          <w:szCs w:val="20"/>
          <w:shd w:val="clear" w:color="auto" w:fill="FEFEFE"/>
        </w:rPr>
        <w:t xml:space="preserve"> Mgr.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 </w:t>
      </w:r>
    </w:p>
    <w:p w14:paraId="477FB239" w14:textId="02BD92F1" w:rsidR="00987AD1" w:rsidRPr="00987AD1" w:rsidRDefault="00987AD1" w:rsidP="00987AD1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>
        <w:rPr>
          <w:rFonts w:ascii="Arial" w:hAnsi="Arial" w:cs="Arial"/>
          <w:sz w:val="20"/>
          <w:szCs w:val="20"/>
          <w:shd w:val="clear" w:color="auto" w:fill="FEFEFE"/>
        </w:rPr>
        <w:t xml:space="preserve">                                      Pod Borovníkem </w:t>
      </w:r>
      <w:r w:rsidR="00AC6992">
        <w:rPr>
          <w:rFonts w:ascii="Arial" w:hAnsi="Arial" w:cs="Arial"/>
          <w:sz w:val="20"/>
          <w:szCs w:val="20"/>
          <w:shd w:val="clear" w:color="auto" w:fill="FEFEFE"/>
        </w:rPr>
        <w:t>712</w:t>
      </w:r>
      <w:r>
        <w:rPr>
          <w:rFonts w:ascii="Arial" w:hAnsi="Arial" w:cs="Arial"/>
          <w:sz w:val="20"/>
          <w:szCs w:val="20"/>
          <w:shd w:val="clear" w:color="auto" w:fill="FEFEFE"/>
        </w:rPr>
        <w:t>/1</w:t>
      </w:r>
      <w:r w:rsidR="00AC6992">
        <w:rPr>
          <w:rFonts w:ascii="Arial" w:hAnsi="Arial" w:cs="Arial"/>
          <w:sz w:val="20"/>
          <w:szCs w:val="20"/>
          <w:shd w:val="clear" w:color="auto" w:fill="FEFEFE"/>
        </w:rPr>
        <w:t>2</w:t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, Žebětín 641 00     </w:t>
      </w:r>
    </w:p>
    <w:p w14:paraId="1AAA4404" w14:textId="404467CE" w:rsidR="00AC6992" w:rsidRPr="001D7765" w:rsidRDefault="00AC6992" w:rsidP="00AC699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2776</w:t>
      </w:r>
    </w:p>
    <w:p w14:paraId="11000534" w14:textId="31021E0E" w:rsidR="00AC6992" w:rsidRPr="001D7765" w:rsidRDefault="00AC6992" w:rsidP="00AC69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935</w:t>
      </w:r>
    </w:p>
    <w:p w14:paraId="48D454C3" w14:textId="75B6C8AB" w:rsidR="00AC6992" w:rsidRPr="001D7765" w:rsidRDefault="00AC6992" w:rsidP="00AC69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148</w:t>
      </w:r>
    </w:p>
    <w:p w14:paraId="14C49183" w14:textId="2409BB3F" w:rsidR="00AC6992" w:rsidRPr="001D7765" w:rsidRDefault="00AC6992" w:rsidP="00AC6992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540F0BCE" w14:textId="3F1BDB53" w:rsidR="00AC6992" w:rsidRPr="001D7765" w:rsidRDefault="00AC6992" w:rsidP="00AC6992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Pelán </w:t>
      </w:r>
      <w:proofErr w:type="gramStart"/>
      <w:r>
        <w:rPr>
          <w:rFonts w:ascii="Arial" w:hAnsi="Arial" w:cs="Arial"/>
          <w:sz w:val="20"/>
          <w:szCs w:val="20"/>
          <w:shd w:val="clear" w:color="auto" w:fill="FEFEFE"/>
        </w:rPr>
        <w:t>Josef , Pod</w:t>
      </w:r>
      <w:proofErr w:type="gramEnd"/>
      <w:r>
        <w:rPr>
          <w:rFonts w:ascii="Arial" w:hAnsi="Arial" w:cs="Arial"/>
          <w:sz w:val="20"/>
          <w:szCs w:val="20"/>
          <w:shd w:val="clear" w:color="auto" w:fill="FEFEFE"/>
        </w:rPr>
        <w:t xml:space="preserve"> Borovníkem 403/10 , Žebětín 641 00                               </w:t>
      </w:r>
    </w:p>
    <w:p w14:paraId="6044C709" w14:textId="5938272E" w:rsidR="00AC6992" w:rsidRDefault="00AC6992" w:rsidP="00AC69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Pelánová Renata, Pod Borovníkem 403/10 , Žebětín 641 00                               </w:t>
      </w:r>
    </w:p>
    <w:p w14:paraId="0BF9FA32" w14:textId="117DCC58" w:rsidR="00AC6992" w:rsidRPr="001D7765" w:rsidRDefault="00AC6992" w:rsidP="00AC699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2779</w:t>
      </w:r>
    </w:p>
    <w:p w14:paraId="10000BCF" w14:textId="6E994A7C" w:rsidR="00AC6992" w:rsidRPr="001D7765" w:rsidRDefault="00AC6992" w:rsidP="00AC69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960</w:t>
      </w:r>
    </w:p>
    <w:p w14:paraId="6CD1CE27" w14:textId="35EDDAE2" w:rsidR="00AC6992" w:rsidRPr="001D7765" w:rsidRDefault="00AC6992" w:rsidP="00AC69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301</w:t>
      </w:r>
    </w:p>
    <w:p w14:paraId="47DE92B9" w14:textId="77777777" w:rsidR="00AC6992" w:rsidRPr="001D7765" w:rsidRDefault="00AC6992" w:rsidP="00AC6992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40AF940E" w14:textId="596306E8" w:rsidR="00AC6992" w:rsidRPr="001D7765" w:rsidRDefault="00AC6992" w:rsidP="00AC6992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Ambrož </w:t>
      </w:r>
      <w:proofErr w:type="gramStart"/>
      <w:r>
        <w:rPr>
          <w:rFonts w:ascii="Arial" w:hAnsi="Arial" w:cs="Arial"/>
          <w:sz w:val="20"/>
          <w:szCs w:val="20"/>
          <w:shd w:val="clear" w:color="auto" w:fill="FEFEFE"/>
        </w:rPr>
        <w:t>Martin , Tyršova</w:t>
      </w:r>
      <w:proofErr w:type="gramEnd"/>
      <w:r>
        <w:rPr>
          <w:rFonts w:ascii="Arial" w:hAnsi="Arial" w:cs="Arial"/>
          <w:sz w:val="20"/>
          <w:szCs w:val="20"/>
          <w:shd w:val="clear" w:color="auto" w:fill="FEFEFE"/>
        </w:rPr>
        <w:t xml:space="preserve"> 29 , Kardašova Řečice 378 21                               </w:t>
      </w:r>
    </w:p>
    <w:p w14:paraId="3EE6D11D" w14:textId="77777777" w:rsidR="00AC6992" w:rsidRDefault="00AC6992" w:rsidP="00AC6992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>Ambrož Ondřej, Dvorského 38/20a , Brno 639 00</w:t>
      </w:r>
    </w:p>
    <w:p w14:paraId="2ACFB68D" w14:textId="7DE6F49B" w:rsidR="00AC6992" w:rsidRDefault="00AC6992" w:rsidP="00AC69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shd w:val="clear" w:color="auto" w:fill="FEFEFE"/>
        </w:rPr>
        <w:t xml:space="preserve">                                      Ambrožová Blanka, Dvorského 38/20a, Brno 639 00                               </w:t>
      </w:r>
    </w:p>
    <w:p w14:paraId="4DC17854" w14:textId="77777777" w:rsidR="00FF3598" w:rsidRDefault="00FF3598">
      <w:p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br w:type="page"/>
      </w:r>
    </w:p>
    <w:p w14:paraId="527A8695" w14:textId="01A90F6D" w:rsidR="00AC6992" w:rsidRPr="001D7765" w:rsidRDefault="00AC6992" w:rsidP="00AC699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bookmarkStart w:id="9" w:name="_GoBack"/>
      <w:bookmarkEnd w:id="9"/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lastRenderedPageBreak/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2781</w:t>
      </w:r>
    </w:p>
    <w:p w14:paraId="4189DA78" w14:textId="01266E26" w:rsidR="00AC6992" w:rsidRPr="001D7765" w:rsidRDefault="00AC6992" w:rsidP="00AC69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1140</w:t>
      </w:r>
    </w:p>
    <w:p w14:paraId="608F0D5A" w14:textId="238CE61F" w:rsidR="00AC6992" w:rsidRPr="001D7765" w:rsidRDefault="00AC6992" w:rsidP="00AC69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>399</w:t>
      </w:r>
    </w:p>
    <w:p w14:paraId="6B0014C7" w14:textId="77777777" w:rsidR="00AC6992" w:rsidRPr="001D7765" w:rsidRDefault="00AC6992" w:rsidP="00AC6992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7D2A0363" w14:textId="4B3DADB3" w:rsidR="00AC6992" w:rsidRPr="001D7765" w:rsidRDefault="00AC6992" w:rsidP="00AC6992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Mičkalová </w:t>
      </w:r>
      <w:proofErr w:type="gramStart"/>
      <w:r>
        <w:rPr>
          <w:rFonts w:ascii="Arial" w:hAnsi="Arial" w:cs="Arial"/>
          <w:sz w:val="20"/>
          <w:szCs w:val="20"/>
          <w:shd w:val="clear" w:color="auto" w:fill="FEFEFE"/>
        </w:rPr>
        <w:t>Zdeňka , Pod</w:t>
      </w:r>
      <w:proofErr w:type="gramEnd"/>
      <w:r>
        <w:rPr>
          <w:rFonts w:ascii="Arial" w:hAnsi="Arial" w:cs="Arial"/>
          <w:sz w:val="20"/>
          <w:szCs w:val="20"/>
          <w:shd w:val="clear" w:color="auto" w:fill="FEFEFE"/>
        </w:rPr>
        <w:t xml:space="preserve"> Vinohrady 174/29 , Popůvky 664 41                               </w:t>
      </w:r>
    </w:p>
    <w:p w14:paraId="4FD0D8C9" w14:textId="04B36F58" w:rsidR="00AC6992" w:rsidRDefault="00AC6992" w:rsidP="00AC69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>
        <w:rPr>
          <w:rFonts w:ascii="Arial" w:hAnsi="Arial" w:cs="Arial"/>
          <w:sz w:val="20"/>
          <w:szCs w:val="20"/>
          <w:shd w:val="clear" w:color="auto" w:fill="FEFEFE"/>
        </w:rPr>
        <w:t xml:space="preserve">Procházka Jaroslav, Pod Borovníkem 383/22 , Žebětín 641 00                               </w:t>
      </w:r>
    </w:p>
    <w:p w14:paraId="274A43D7" w14:textId="0CFA60A0" w:rsidR="00740B2A" w:rsidRPr="00987AD1" w:rsidRDefault="00987AD1" w:rsidP="00987AD1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>
        <w:rPr>
          <w:rFonts w:ascii="Arial" w:hAnsi="Arial" w:cs="Arial"/>
          <w:sz w:val="20"/>
          <w:szCs w:val="20"/>
          <w:shd w:val="clear" w:color="auto" w:fill="FEFEFE"/>
        </w:rPr>
        <w:t xml:space="preserve">  </w:t>
      </w:r>
    </w:p>
    <w:sectPr w:rsidR="00740B2A" w:rsidRPr="00987AD1" w:rsidSect="00AB4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165DA" w14:textId="77777777" w:rsidR="006133E7" w:rsidRDefault="006133E7" w:rsidP="007D4E2E">
      <w:pPr>
        <w:spacing w:after="0" w:line="240" w:lineRule="auto"/>
      </w:pPr>
      <w:r>
        <w:separator/>
      </w:r>
    </w:p>
  </w:endnote>
  <w:endnote w:type="continuationSeparator" w:id="0">
    <w:p w14:paraId="3A5D645C" w14:textId="77777777" w:rsidR="006133E7" w:rsidRDefault="006133E7" w:rsidP="007D4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633769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F649908" w14:textId="2BC188EE" w:rsidR="006133E7" w:rsidRPr="00EE2D5A" w:rsidRDefault="006133E7">
        <w:pPr>
          <w:pStyle w:val="Zpat"/>
          <w:jc w:val="center"/>
          <w:rPr>
            <w:rFonts w:ascii="Arial" w:hAnsi="Arial" w:cs="Arial"/>
            <w:sz w:val="16"/>
            <w:szCs w:val="16"/>
          </w:rPr>
        </w:pPr>
        <w:r w:rsidRPr="00EE2D5A">
          <w:rPr>
            <w:rFonts w:ascii="Arial" w:hAnsi="Arial" w:cs="Arial"/>
            <w:sz w:val="16"/>
            <w:szCs w:val="16"/>
          </w:rPr>
          <w:fldChar w:fldCharType="begin"/>
        </w:r>
        <w:r w:rsidRPr="00EE2D5A">
          <w:rPr>
            <w:rFonts w:ascii="Arial" w:hAnsi="Arial" w:cs="Arial"/>
            <w:sz w:val="16"/>
            <w:szCs w:val="16"/>
          </w:rPr>
          <w:instrText>PAGE   \* MERGEFORMAT</w:instrText>
        </w:r>
        <w:r w:rsidRPr="00EE2D5A">
          <w:rPr>
            <w:rFonts w:ascii="Arial" w:hAnsi="Arial" w:cs="Arial"/>
            <w:sz w:val="16"/>
            <w:szCs w:val="16"/>
          </w:rPr>
          <w:fldChar w:fldCharType="separate"/>
        </w:r>
        <w:r w:rsidR="00FF3598">
          <w:rPr>
            <w:rFonts w:ascii="Arial" w:hAnsi="Arial" w:cs="Arial"/>
            <w:noProof/>
            <w:sz w:val="16"/>
            <w:szCs w:val="16"/>
          </w:rPr>
          <w:t>7</w:t>
        </w:r>
        <w:r w:rsidRPr="00EE2D5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14FCD82" w14:textId="77777777" w:rsidR="006133E7" w:rsidRDefault="006133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B9706" w14:textId="77777777" w:rsidR="006133E7" w:rsidRDefault="006133E7" w:rsidP="007D4E2E">
      <w:pPr>
        <w:spacing w:after="0" w:line="240" w:lineRule="auto"/>
      </w:pPr>
      <w:r>
        <w:separator/>
      </w:r>
    </w:p>
  </w:footnote>
  <w:footnote w:type="continuationSeparator" w:id="0">
    <w:p w14:paraId="60CEF960" w14:textId="77777777" w:rsidR="006133E7" w:rsidRDefault="006133E7" w:rsidP="007D4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3A4EB" w14:textId="77777777" w:rsidR="006133E7" w:rsidRDefault="006133E7" w:rsidP="0089198D">
    <w:pPr>
      <w:pStyle w:val="Zhlav"/>
      <w:rPr>
        <w:rFonts w:ascii="Arial" w:hAnsi="Arial" w:cs="Arial"/>
        <w:iCs/>
        <w:sz w:val="16"/>
      </w:rPr>
    </w:pPr>
    <w:r>
      <w:rPr>
        <w:rFonts w:ascii="Arial" w:hAnsi="Arial" w:cs="Arial"/>
        <w:iCs/>
        <w:sz w:val="16"/>
      </w:rPr>
      <w:t>KANALIZACE POD BOROVNÍKEM, BRNO-ŽEBETÍN</w:t>
    </w:r>
  </w:p>
  <w:p w14:paraId="0ACABBD8" w14:textId="77777777" w:rsidR="006133E7" w:rsidRPr="00B90356" w:rsidRDefault="006133E7" w:rsidP="0089198D">
    <w:pPr>
      <w:pStyle w:val="Zhlav"/>
      <w:rPr>
        <w:rFonts w:ascii="Arial" w:hAnsi="Arial" w:cs="Arial"/>
        <w:iCs/>
        <w:caps/>
        <w:sz w:val="16"/>
      </w:rPr>
    </w:pPr>
    <w:proofErr w:type="gramStart"/>
    <w:r>
      <w:rPr>
        <w:rFonts w:ascii="Arial" w:hAnsi="Arial" w:cs="Arial"/>
        <w:iCs/>
        <w:sz w:val="16"/>
      </w:rPr>
      <w:t>K.Ú.</w:t>
    </w:r>
    <w:proofErr w:type="gramEnd"/>
    <w:r>
      <w:rPr>
        <w:rFonts w:ascii="Arial" w:hAnsi="Arial" w:cs="Arial"/>
        <w:iCs/>
        <w:sz w:val="16"/>
      </w:rPr>
      <w:t xml:space="preserve"> ŽEBĚTÍN</w:t>
    </w:r>
  </w:p>
  <w:p w14:paraId="1E94F33C" w14:textId="77777777" w:rsidR="006133E7" w:rsidRDefault="006133E7" w:rsidP="007D4E2E">
    <w:pPr>
      <w:pStyle w:val="Zhlav"/>
      <w:spacing w:before="120"/>
      <w:jc w:val="both"/>
      <w:rPr>
        <w:rFonts w:ascii="Arial" w:hAnsi="Arial" w:cs="Arial"/>
        <w:iCs/>
        <w:caps/>
        <w:sz w:val="16"/>
      </w:rPr>
    </w:pPr>
    <w:r w:rsidRPr="00EC2AE2">
      <w:rPr>
        <w:rFonts w:ascii="Arial" w:hAnsi="Arial" w:cs="Arial"/>
        <w:iCs/>
        <w:caps/>
        <w:sz w:val="16"/>
      </w:rPr>
      <w:t xml:space="preserve">Dokumentace pro vydání </w:t>
    </w:r>
    <w:r w:rsidRPr="004157EB">
      <w:rPr>
        <w:rFonts w:ascii="Arial" w:hAnsi="Arial" w:cs="Arial"/>
        <w:iCs/>
        <w:caps/>
        <w:sz w:val="16"/>
      </w:rPr>
      <w:t xml:space="preserve">společného povolení </w:t>
    </w:r>
  </w:p>
  <w:p w14:paraId="53440D40" w14:textId="0DDA2F41" w:rsidR="006133E7" w:rsidRPr="00B90356" w:rsidRDefault="006133E7" w:rsidP="007D4E2E">
    <w:pPr>
      <w:pStyle w:val="Zhlav"/>
      <w:spacing w:before="120"/>
      <w:rPr>
        <w:rFonts w:ascii="Arial" w:hAnsi="Arial" w:cs="Arial"/>
        <w:iCs/>
        <w:caps/>
        <w:sz w:val="16"/>
      </w:rPr>
    </w:pPr>
    <w:r>
      <w:rPr>
        <w:rFonts w:ascii="Arial" w:hAnsi="Arial" w:cs="Arial"/>
        <w:iCs/>
        <w:caps/>
        <w:sz w:val="16"/>
      </w:rPr>
      <w:t xml:space="preserve">ČÁST b/ souhrnná technická </w:t>
    </w:r>
    <w:r w:rsidRPr="00B90356">
      <w:rPr>
        <w:rFonts w:ascii="Arial" w:hAnsi="Arial" w:cs="Arial"/>
        <w:iCs/>
        <w:caps/>
        <w:sz w:val="16"/>
      </w:rPr>
      <w:t>zpráva</w:t>
    </w:r>
    <w:r w:rsidRPr="00B90356">
      <w:rPr>
        <w:rFonts w:ascii="Arial" w:hAnsi="Arial" w:cs="Arial"/>
        <w:iCs/>
        <w:caps/>
        <w:sz w:val="16"/>
      </w:rPr>
      <w:tab/>
    </w:r>
    <w:r w:rsidRPr="00B90356">
      <w:rPr>
        <w:rFonts w:ascii="Arial" w:hAnsi="Arial" w:cs="Arial"/>
        <w:iCs/>
        <w:caps/>
        <w:sz w:val="16"/>
      </w:rPr>
      <w:tab/>
    </w:r>
    <w:r>
      <w:rPr>
        <w:rFonts w:ascii="Arial" w:hAnsi="Arial" w:cs="Arial"/>
        <w:iCs/>
        <w:caps/>
        <w:sz w:val="16"/>
      </w:rPr>
      <w:t>ZÁŘÍ 2022</w:t>
    </w:r>
  </w:p>
  <w:p w14:paraId="74BD42E3" w14:textId="77777777" w:rsidR="006133E7" w:rsidRDefault="006133E7" w:rsidP="007D4E2E">
    <w:pPr>
      <w:pStyle w:val="Zhlav"/>
      <w:rPr>
        <w:rFonts w:ascii="Arial" w:hAnsi="Arial" w:cs="Arial"/>
        <w:i/>
        <w:sz w:val="16"/>
      </w:rPr>
    </w:pPr>
    <w:r>
      <w:rPr>
        <w:rFonts w:ascii="Arial" w:hAnsi="Arial" w:cs="Arial"/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BE3082D" wp14:editId="5FBD8069">
              <wp:simplePos x="0" y="0"/>
              <wp:positionH relativeFrom="column">
                <wp:posOffset>22860</wp:posOffset>
              </wp:positionH>
              <wp:positionV relativeFrom="paragraph">
                <wp:posOffset>26670</wp:posOffset>
              </wp:positionV>
              <wp:extent cx="5735320" cy="0"/>
              <wp:effectExtent l="13335" t="7620" r="13970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532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74B6AE6" id="Line 1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pt,2.1pt" to="453.4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" strokeweight=".26mm">
              <v:stroke joinstyle="miter"/>
            </v:line>
          </w:pict>
        </mc:Fallback>
      </mc:AlternateContent>
    </w:r>
  </w:p>
  <w:p w14:paraId="1BBBFB39" w14:textId="77777777" w:rsidR="006133E7" w:rsidRPr="008C2EF3" w:rsidRDefault="006133E7" w:rsidP="007D4E2E">
    <w:pPr>
      <w:pStyle w:val="Zhlav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20F3433"/>
    <w:multiLevelType w:val="hybridMultilevel"/>
    <w:tmpl w:val="8DBC0E8E"/>
    <w:lvl w:ilvl="0" w:tplc="D7B026F6">
      <w:start w:val="1"/>
      <w:numFmt w:val="decimal"/>
      <w:pStyle w:val="Normlnpodtren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A6041"/>
    <w:multiLevelType w:val="hybridMultilevel"/>
    <w:tmpl w:val="2E7E03FC"/>
    <w:lvl w:ilvl="0" w:tplc="BCB2AB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6596D"/>
    <w:multiLevelType w:val="hybridMultilevel"/>
    <w:tmpl w:val="89F88750"/>
    <w:lvl w:ilvl="0" w:tplc="0244573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030A"/>
    <w:multiLevelType w:val="hybridMultilevel"/>
    <w:tmpl w:val="CA9080F8"/>
    <w:lvl w:ilvl="0" w:tplc="5EC4FF40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D110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2CC685D"/>
    <w:multiLevelType w:val="hybridMultilevel"/>
    <w:tmpl w:val="35B60940"/>
    <w:lvl w:ilvl="0" w:tplc="9AC4F57C">
      <w:start w:val="8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A69EA"/>
    <w:multiLevelType w:val="hybridMultilevel"/>
    <w:tmpl w:val="65A6FFE2"/>
    <w:lvl w:ilvl="0" w:tplc="DCA2E6A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023B3"/>
    <w:multiLevelType w:val="hybridMultilevel"/>
    <w:tmpl w:val="758C0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1A1F"/>
    <w:multiLevelType w:val="multilevel"/>
    <w:tmpl w:val="7D0A7D9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9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7D656A93"/>
    <w:multiLevelType w:val="hybridMultilevel"/>
    <w:tmpl w:val="83A26F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0"/>
  </w:num>
  <w:num w:numId="13">
    <w:abstractNumId w:val="9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98"/>
    <w:rsid w:val="0000382C"/>
    <w:rsid w:val="000059EA"/>
    <w:rsid w:val="00005D13"/>
    <w:rsid w:val="00006022"/>
    <w:rsid w:val="000106C0"/>
    <w:rsid w:val="00011436"/>
    <w:rsid w:val="000115DE"/>
    <w:rsid w:val="00013643"/>
    <w:rsid w:val="00014FF2"/>
    <w:rsid w:val="00015F8C"/>
    <w:rsid w:val="00017CF4"/>
    <w:rsid w:val="00030014"/>
    <w:rsid w:val="000464B6"/>
    <w:rsid w:val="00060AC6"/>
    <w:rsid w:val="00063D5E"/>
    <w:rsid w:val="00073ED6"/>
    <w:rsid w:val="00077F65"/>
    <w:rsid w:val="00081438"/>
    <w:rsid w:val="000829C6"/>
    <w:rsid w:val="000858BB"/>
    <w:rsid w:val="00087DEC"/>
    <w:rsid w:val="0009176C"/>
    <w:rsid w:val="00094EF1"/>
    <w:rsid w:val="000972F7"/>
    <w:rsid w:val="000A02BD"/>
    <w:rsid w:val="000A04F4"/>
    <w:rsid w:val="000A1700"/>
    <w:rsid w:val="000A4352"/>
    <w:rsid w:val="000A4903"/>
    <w:rsid w:val="000A775A"/>
    <w:rsid w:val="000B38F9"/>
    <w:rsid w:val="000B5350"/>
    <w:rsid w:val="000B5D40"/>
    <w:rsid w:val="000C38BA"/>
    <w:rsid w:val="000C4B91"/>
    <w:rsid w:val="000C543E"/>
    <w:rsid w:val="000C6C7E"/>
    <w:rsid w:val="000D441D"/>
    <w:rsid w:val="000D4447"/>
    <w:rsid w:val="000E3D7E"/>
    <w:rsid w:val="000E6C83"/>
    <w:rsid w:val="000F3899"/>
    <w:rsid w:val="000F3A3D"/>
    <w:rsid w:val="000F75D7"/>
    <w:rsid w:val="00102899"/>
    <w:rsid w:val="00103790"/>
    <w:rsid w:val="00110E3A"/>
    <w:rsid w:val="00117B51"/>
    <w:rsid w:val="00121185"/>
    <w:rsid w:val="001220B3"/>
    <w:rsid w:val="0012433E"/>
    <w:rsid w:val="00124A67"/>
    <w:rsid w:val="0013051E"/>
    <w:rsid w:val="001306C8"/>
    <w:rsid w:val="001345BF"/>
    <w:rsid w:val="00135FC8"/>
    <w:rsid w:val="001379F1"/>
    <w:rsid w:val="00144C75"/>
    <w:rsid w:val="00151669"/>
    <w:rsid w:val="00151F91"/>
    <w:rsid w:val="00153CC6"/>
    <w:rsid w:val="00154A33"/>
    <w:rsid w:val="00157097"/>
    <w:rsid w:val="001603D5"/>
    <w:rsid w:val="001623B9"/>
    <w:rsid w:val="00164E37"/>
    <w:rsid w:val="00166D33"/>
    <w:rsid w:val="00175232"/>
    <w:rsid w:val="00175903"/>
    <w:rsid w:val="001767A7"/>
    <w:rsid w:val="0017747B"/>
    <w:rsid w:val="0018320F"/>
    <w:rsid w:val="00193DBB"/>
    <w:rsid w:val="00194E0B"/>
    <w:rsid w:val="001966D4"/>
    <w:rsid w:val="001A60BE"/>
    <w:rsid w:val="001A655E"/>
    <w:rsid w:val="001B1D65"/>
    <w:rsid w:val="001B2AC2"/>
    <w:rsid w:val="001B5547"/>
    <w:rsid w:val="001B573B"/>
    <w:rsid w:val="001B5F21"/>
    <w:rsid w:val="001C4351"/>
    <w:rsid w:val="001C604F"/>
    <w:rsid w:val="001C6D6E"/>
    <w:rsid w:val="001C6DC6"/>
    <w:rsid w:val="001D0F6B"/>
    <w:rsid w:val="001D55E6"/>
    <w:rsid w:val="001D576E"/>
    <w:rsid w:val="001D7765"/>
    <w:rsid w:val="001E017E"/>
    <w:rsid w:val="001E51AE"/>
    <w:rsid w:val="001E74BE"/>
    <w:rsid w:val="001E7C73"/>
    <w:rsid w:val="001F0E2A"/>
    <w:rsid w:val="001F1919"/>
    <w:rsid w:val="001F1AB0"/>
    <w:rsid w:val="001F27AE"/>
    <w:rsid w:val="001F3122"/>
    <w:rsid w:val="002025F9"/>
    <w:rsid w:val="00202A13"/>
    <w:rsid w:val="002059C4"/>
    <w:rsid w:val="002062A0"/>
    <w:rsid w:val="00221E58"/>
    <w:rsid w:val="00224282"/>
    <w:rsid w:val="002373D7"/>
    <w:rsid w:val="00244095"/>
    <w:rsid w:val="00247351"/>
    <w:rsid w:val="002528A3"/>
    <w:rsid w:val="0025483D"/>
    <w:rsid w:val="00257CD7"/>
    <w:rsid w:val="00261ECC"/>
    <w:rsid w:val="00263192"/>
    <w:rsid w:val="00270ECE"/>
    <w:rsid w:val="00271ADE"/>
    <w:rsid w:val="0028696D"/>
    <w:rsid w:val="002926D5"/>
    <w:rsid w:val="002939D2"/>
    <w:rsid w:val="002A0650"/>
    <w:rsid w:val="002A230C"/>
    <w:rsid w:val="002A7E3B"/>
    <w:rsid w:val="002B019C"/>
    <w:rsid w:val="002B3672"/>
    <w:rsid w:val="002B3B73"/>
    <w:rsid w:val="002B4621"/>
    <w:rsid w:val="002B7069"/>
    <w:rsid w:val="002C0329"/>
    <w:rsid w:val="002C76CC"/>
    <w:rsid w:val="002D4822"/>
    <w:rsid w:val="002D6E0F"/>
    <w:rsid w:val="002D76DB"/>
    <w:rsid w:val="002D7B6C"/>
    <w:rsid w:val="002D7E90"/>
    <w:rsid w:val="002E6BB3"/>
    <w:rsid w:val="002E7F5A"/>
    <w:rsid w:val="002F416E"/>
    <w:rsid w:val="002F6435"/>
    <w:rsid w:val="003018AB"/>
    <w:rsid w:val="003028EB"/>
    <w:rsid w:val="003038C2"/>
    <w:rsid w:val="00304326"/>
    <w:rsid w:val="00305266"/>
    <w:rsid w:val="00306776"/>
    <w:rsid w:val="00311099"/>
    <w:rsid w:val="003113BF"/>
    <w:rsid w:val="0031447B"/>
    <w:rsid w:val="00314997"/>
    <w:rsid w:val="003213BF"/>
    <w:rsid w:val="003240EF"/>
    <w:rsid w:val="00331F15"/>
    <w:rsid w:val="00333DB0"/>
    <w:rsid w:val="00334A35"/>
    <w:rsid w:val="00334CD9"/>
    <w:rsid w:val="00340BD7"/>
    <w:rsid w:val="00343DFB"/>
    <w:rsid w:val="00346AB2"/>
    <w:rsid w:val="00352B75"/>
    <w:rsid w:val="00356484"/>
    <w:rsid w:val="003574E5"/>
    <w:rsid w:val="0036080B"/>
    <w:rsid w:val="0036582B"/>
    <w:rsid w:val="0037200C"/>
    <w:rsid w:val="0037246F"/>
    <w:rsid w:val="003727AC"/>
    <w:rsid w:val="0037561F"/>
    <w:rsid w:val="0038129E"/>
    <w:rsid w:val="00382BEF"/>
    <w:rsid w:val="00387141"/>
    <w:rsid w:val="00391A6B"/>
    <w:rsid w:val="00396769"/>
    <w:rsid w:val="003A16E7"/>
    <w:rsid w:val="003A5907"/>
    <w:rsid w:val="003A6C32"/>
    <w:rsid w:val="003B0939"/>
    <w:rsid w:val="003B2B94"/>
    <w:rsid w:val="003B4148"/>
    <w:rsid w:val="003B5358"/>
    <w:rsid w:val="003B5F8F"/>
    <w:rsid w:val="003B5FBB"/>
    <w:rsid w:val="003B683A"/>
    <w:rsid w:val="003B7A11"/>
    <w:rsid w:val="003C620C"/>
    <w:rsid w:val="003D01AE"/>
    <w:rsid w:val="003D4657"/>
    <w:rsid w:val="003D5BA2"/>
    <w:rsid w:val="003E09B3"/>
    <w:rsid w:val="003E46A0"/>
    <w:rsid w:val="003F08C9"/>
    <w:rsid w:val="003F678D"/>
    <w:rsid w:val="004003A8"/>
    <w:rsid w:val="00414010"/>
    <w:rsid w:val="00415CC1"/>
    <w:rsid w:val="00417231"/>
    <w:rsid w:val="004224DC"/>
    <w:rsid w:val="00431B76"/>
    <w:rsid w:val="00433EE2"/>
    <w:rsid w:val="00436C38"/>
    <w:rsid w:val="00443761"/>
    <w:rsid w:val="00454DC9"/>
    <w:rsid w:val="00457396"/>
    <w:rsid w:val="00463CAC"/>
    <w:rsid w:val="00473AFE"/>
    <w:rsid w:val="00475790"/>
    <w:rsid w:val="00477009"/>
    <w:rsid w:val="004770AE"/>
    <w:rsid w:val="004774F0"/>
    <w:rsid w:val="00483631"/>
    <w:rsid w:val="00484E79"/>
    <w:rsid w:val="00490B29"/>
    <w:rsid w:val="00490D0A"/>
    <w:rsid w:val="004A0A1F"/>
    <w:rsid w:val="004A185D"/>
    <w:rsid w:val="004A1FBA"/>
    <w:rsid w:val="004A4941"/>
    <w:rsid w:val="004A6604"/>
    <w:rsid w:val="004B0739"/>
    <w:rsid w:val="004B0C04"/>
    <w:rsid w:val="004B204D"/>
    <w:rsid w:val="004B326B"/>
    <w:rsid w:val="004B5260"/>
    <w:rsid w:val="004B56CA"/>
    <w:rsid w:val="004B5907"/>
    <w:rsid w:val="004C2AF0"/>
    <w:rsid w:val="004C786E"/>
    <w:rsid w:val="004C7FC9"/>
    <w:rsid w:val="004D0104"/>
    <w:rsid w:val="004D22CA"/>
    <w:rsid w:val="004F3BED"/>
    <w:rsid w:val="004F3D1B"/>
    <w:rsid w:val="004F401F"/>
    <w:rsid w:val="00505FEC"/>
    <w:rsid w:val="00513E21"/>
    <w:rsid w:val="00523DA3"/>
    <w:rsid w:val="00532F1E"/>
    <w:rsid w:val="00533BC8"/>
    <w:rsid w:val="005376DA"/>
    <w:rsid w:val="005446DE"/>
    <w:rsid w:val="005451BA"/>
    <w:rsid w:val="00546BAD"/>
    <w:rsid w:val="005476DB"/>
    <w:rsid w:val="00551F38"/>
    <w:rsid w:val="00553969"/>
    <w:rsid w:val="00553AFA"/>
    <w:rsid w:val="005600D0"/>
    <w:rsid w:val="00564F90"/>
    <w:rsid w:val="00566143"/>
    <w:rsid w:val="00571E0A"/>
    <w:rsid w:val="005771F0"/>
    <w:rsid w:val="005776E8"/>
    <w:rsid w:val="00581B14"/>
    <w:rsid w:val="00584381"/>
    <w:rsid w:val="00590FBB"/>
    <w:rsid w:val="0059579F"/>
    <w:rsid w:val="00596656"/>
    <w:rsid w:val="00596784"/>
    <w:rsid w:val="00596EE1"/>
    <w:rsid w:val="005A183F"/>
    <w:rsid w:val="005A68FA"/>
    <w:rsid w:val="005B1EE8"/>
    <w:rsid w:val="005B54F1"/>
    <w:rsid w:val="005C3C95"/>
    <w:rsid w:val="005C424C"/>
    <w:rsid w:val="005E09AB"/>
    <w:rsid w:val="005E3AC0"/>
    <w:rsid w:val="005E409C"/>
    <w:rsid w:val="005E5E03"/>
    <w:rsid w:val="005E5F48"/>
    <w:rsid w:val="005E7323"/>
    <w:rsid w:val="005E76B3"/>
    <w:rsid w:val="005F65A8"/>
    <w:rsid w:val="00601627"/>
    <w:rsid w:val="00602033"/>
    <w:rsid w:val="00602902"/>
    <w:rsid w:val="00603605"/>
    <w:rsid w:val="00605604"/>
    <w:rsid w:val="0061137D"/>
    <w:rsid w:val="006133E7"/>
    <w:rsid w:val="00626303"/>
    <w:rsid w:val="00633243"/>
    <w:rsid w:val="006336F8"/>
    <w:rsid w:val="00650755"/>
    <w:rsid w:val="00650C52"/>
    <w:rsid w:val="006529F5"/>
    <w:rsid w:val="006545BF"/>
    <w:rsid w:val="00654E35"/>
    <w:rsid w:val="00655D61"/>
    <w:rsid w:val="00660C34"/>
    <w:rsid w:val="00663E35"/>
    <w:rsid w:val="0066491E"/>
    <w:rsid w:val="00666E3E"/>
    <w:rsid w:val="006679D9"/>
    <w:rsid w:val="006711F0"/>
    <w:rsid w:val="00672F0C"/>
    <w:rsid w:val="0067794A"/>
    <w:rsid w:val="0068029A"/>
    <w:rsid w:val="00685B2B"/>
    <w:rsid w:val="006864D7"/>
    <w:rsid w:val="00686E54"/>
    <w:rsid w:val="00690A56"/>
    <w:rsid w:val="00690D84"/>
    <w:rsid w:val="00695536"/>
    <w:rsid w:val="006A48EC"/>
    <w:rsid w:val="006A5826"/>
    <w:rsid w:val="006A58DD"/>
    <w:rsid w:val="006B0EDB"/>
    <w:rsid w:val="006C61E2"/>
    <w:rsid w:val="006C74FB"/>
    <w:rsid w:val="006D0AF6"/>
    <w:rsid w:val="006E2E9E"/>
    <w:rsid w:val="006E360B"/>
    <w:rsid w:val="006E7880"/>
    <w:rsid w:val="006E7CEB"/>
    <w:rsid w:val="0070178A"/>
    <w:rsid w:val="00702971"/>
    <w:rsid w:val="00706C72"/>
    <w:rsid w:val="00714FD5"/>
    <w:rsid w:val="00722580"/>
    <w:rsid w:val="00723737"/>
    <w:rsid w:val="00724C0A"/>
    <w:rsid w:val="00725726"/>
    <w:rsid w:val="00725BF1"/>
    <w:rsid w:val="00727C51"/>
    <w:rsid w:val="00731931"/>
    <w:rsid w:val="007408BA"/>
    <w:rsid w:val="00740B2A"/>
    <w:rsid w:val="00740EDF"/>
    <w:rsid w:val="0074729D"/>
    <w:rsid w:val="00750415"/>
    <w:rsid w:val="00752689"/>
    <w:rsid w:val="00755935"/>
    <w:rsid w:val="007570E0"/>
    <w:rsid w:val="0076198E"/>
    <w:rsid w:val="00767258"/>
    <w:rsid w:val="00767E76"/>
    <w:rsid w:val="00773D8B"/>
    <w:rsid w:val="00776BC0"/>
    <w:rsid w:val="007806FB"/>
    <w:rsid w:val="00781436"/>
    <w:rsid w:val="0078334D"/>
    <w:rsid w:val="00785408"/>
    <w:rsid w:val="00794029"/>
    <w:rsid w:val="00794BED"/>
    <w:rsid w:val="007978E1"/>
    <w:rsid w:val="007A0600"/>
    <w:rsid w:val="007A0881"/>
    <w:rsid w:val="007B237B"/>
    <w:rsid w:val="007B321B"/>
    <w:rsid w:val="007B3CCE"/>
    <w:rsid w:val="007B5CFF"/>
    <w:rsid w:val="007B5DA0"/>
    <w:rsid w:val="007B6964"/>
    <w:rsid w:val="007C3AE4"/>
    <w:rsid w:val="007C4848"/>
    <w:rsid w:val="007C7BEA"/>
    <w:rsid w:val="007C7D0F"/>
    <w:rsid w:val="007D4E2E"/>
    <w:rsid w:val="007D6188"/>
    <w:rsid w:val="007E0913"/>
    <w:rsid w:val="007E3485"/>
    <w:rsid w:val="007E4598"/>
    <w:rsid w:val="007F642B"/>
    <w:rsid w:val="0080147F"/>
    <w:rsid w:val="0080213A"/>
    <w:rsid w:val="0080262B"/>
    <w:rsid w:val="00806FC9"/>
    <w:rsid w:val="00807A1F"/>
    <w:rsid w:val="00810D58"/>
    <w:rsid w:val="00815808"/>
    <w:rsid w:val="00816591"/>
    <w:rsid w:val="0082379D"/>
    <w:rsid w:val="00823AF2"/>
    <w:rsid w:val="00832917"/>
    <w:rsid w:val="008330BB"/>
    <w:rsid w:val="008352EC"/>
    <w:rsid w:val="008474B5"/>
    <w:rsid w:val="00850AF4"/>
    <w:rsid w:val="00856D60"/>
    <w:rsid w:val="00866A27"/>
    <w:rsid w:val="0087306B"/>
    <w:rsid w:val="00874700"/>
    <w:rsid w:val="00875C49"/>
    <w:rsid w:val="0088072F"/>
    <w:rsid w:val="00880B5B"/>
    <w:rsid w:val="00885C7F"/>
    <w:rsid w:val="00891083"/>
    <w:rsid w:val="0089198D"/>
    <w:rsid w:val="00893E35"/>
    <w:rsid w:val="0089659F"/>
    <w:rsid w:val="00897D1C"/>
    <w:rsid w:val="008A3F39"/>
    <w:rsid w:val="008A7374"/>
    <w:rsid w:val="008B14B2"/>
    <w:rsid w:val="008B1981"/>
    <w:rsid w:val="008B2518"/>
    <w:rsid w:val="008B698B"/>
    <w:rsid w:val="008B76FC"/>
    <w:rsid w:val="008C26F3"/>
    <w:rsid w:val="008C2865"/>
    <w:rsid w:val="008C29A9"/>
    <w:rsid w:val="008C2EF3"/>
    <w:rsid w:val="008D75A3"/>
    <w:rsid w:val="008E093B"/>
    <w:rsid w:val="008E2E5B"/>
    <w:rsid w:val="008E633F"/>
    <w:rsid w:val="008F2D7B"/>
    <w:rsid w:val="00901A5A"/>
    <w:rsid w:val="00902BF4"/>
    <w:rsid w:val="009042E8"/>
    <w:rsid w:val="0090434C"/>
    <w:rsid w:val="0090472B"/>
    <w:rsid w:val="00912674"/>
    <w:rsid w:val="00916C1A"/>
    <w:rsid w:val="00917351"/>
    <w:rsid w:val="009232F9"/>
    <w:rsid w:val="00927283"/>
    <w:rsid w:val="00932F01"/>
    <w:rsid w:val="009362D8"/>
    <w:rsid w:val="00942DE9"/>
    <w:rsid w:val="00947B71"/>
    <w:rsid w:val="00947F7A"/>
    <w:rsid w:val="009520A5"/>
    <w:rsid w:val="009577F8"/>
    <w:rsid w:val="00962550"/>
    <w:rsid w:val="00964D3A"/>
    <w:rsid w:val="00967FBB"/>
    <w:rsid w:val="00970232"/>
    <w:rsid w:val="009738D5"/>
    <w:rsid w:val="00975997"/>
    <w:rsid w:val="00975A9B"/>
    <w:rsid w:val="00987452"/>
    <w:rsid w:val="00987AD1"/>
    <w:rsid w:val="009906F3"/>
    <w:rsid w:val="0099306D"/>
    <w:rsid w:val="009930C2"/>
    <w:rsid w:val="00997E6E"/>
    <w:rsid w:val="009A05BB"/>
    <w:rsid w:val="009A1AB1"/>
    <w:rsid w:val="009A3D5E"/>
    <w:rsid w:val="009A604A"/>
    <w:rsid w:val="009B1A67"/>
    <w:rsid w:val="009B55D1"/>
    <w:rsid w:val="009C2163"/>
    <w:rsid w:val="009D25C5"/>
    <w:rsid w:val="009E04A2"/>
    <w:rsid w:val="009E5250"/>
    <w:rsid w:val="009F0110"/>
    <w:rsid w:val="00A00E9B"/>
    <w:rsid w:val="00A063BE"/>
    <w:rsid w:val="00A102C8"/>
    <w:rsid w:val="00A232A7"/>
    <w:rsid w:val="00A244BF"/>
    <w:rsid w:val="00A269ED"/>
    <w:rsid w:val="00A27609"/>
    <w:rsid w:val="00A3115D"/>
    <w:rsid w:val="00A40EE5"/>
    <w:rsid w:val="00A4268B"/>
    <w:rsid w:val="00A446D0"/>
    <w:rsid w:val="00A51748"/>
    <w:rsid w:val="00A6314D"/>
    <w:rsid w:val="00A63BBC"/>
    <w:rsid w:val="00A6754A"/>
    <w:rsid w:val="00A709BA"/>
    <w:rsid w:val="00A735C4"/>
    <w:rsid w:val="00A80D1A"/>
    <w:rsid w:val="00A81927"/>
    <w:rsid w:val="00A85621"/>
    <w:rsid w:val="00A85E44"/>
    <w:rsid w:val="00A87A83"/>
    <w:rsid w:val="00A9077B"/>
    <w:rsid w:val="00A916A8"/>
    <w:rsid w:val="00A922DD"/>
    <w:rsid w:val="00A951C2"/>
    <w:rsid w:val="00A95E8D"/>
    <w:rsid w:val="00AA56F5"/>
    <w:rsid w:val="00AA5D46"/>
    <w:rsid w:val="00AB3AEE"/>
    <w:rsid w:val="00AB492A"/>
    <w:rsid w:val="00AC5E75"/>
    <w:rsid w:val="00AC6992"/>
    <w:rsid w:val="00AD1C26"/>
    <w:rsid w:val="00AE0C35"/>
    <w:rsid w:val="00AE116E"/>
    <w:rsid w:val="00AE2A09"/>
    <w:rsid w:val="00AE68C5"/>
    <w:rsid w:val="00AF0129"/>
    <w:rsid w:val="00AF14B3"/>
    <w:rsid w:val="00B03C6F"/>
    <w:rsid w:val="00B11F26"/>
    <w:rsid w:val="00B12142"/>
    <w:rsid w:val="00B12A71"/>
    <w:rsid w:val="00B12DE9"/>
    <w:rsid w:val="00B13152"/>
    <w:rsid w:val="00B26475"/>
    <w:rsid w:val="00B34E28"/>
    <w:rsid w:val="00B358DF"/>
    <w:rsid w:val="00B36FC5"/>
    <w:rsid w:val="00B40E20"/>
    <w:rsid w:val="00B453B2"/>
    <w:rsid w:val="00B514AF"/>
    <w:rsid w:val="00B545EF"/>
    <w:rsid w:val="00B5527F"/>
    <w:rsid w:val="00B56954"/>
    <w:rsid w:val="00B64EF6"/>
    <w:rsid w:val="00B6546A"/>
    <w:rsid w:val="00B663B8"/>
    <w:rsid w:val="00B70C6C"/>
    <w:rsid w:val="00B70CD3"/>
    <w:rsid w:val="00B72122"/>
    <w:rsid w:val="00B7258E"/>
    <w:rsid w:val="00B81BE5"/>
    <w:rsid w:val="00B85304"/>
    <w:rsid w:val="00B8544C"/>
    <w:rsid w:val="00B92F3B"/>
    <w:rsid w:val="00B93F3A"/>
    <w:rsid w:val="00B95B08"/>
    <w:rsid w:val="00B96839"/>
    <w:rsid w:val="00B97C18"/>
    <w:rsid w:val="00BA5F41"/>
    <w:rsid w:val="00BA678A"/>
    <w:rsid w:val="00BB04CF"/>
    <w:rsid w:val="00BB3AE4"/>
    <w:rsid w:val="00BB48D2"/>
    <w:rsid w:val="00BB49A4"/>
    <w:rsid w:val="00BB4DBC"/>
    <w:rsid w:val="00BB6579"/>
    <w:rsid w:val="00BB6A50"/>
    <w:rsid w:val="00BB7FBC"/>
    <w:rsid w:val="00BC30C2"/>
    <w:rsid w:val="00BC3DDC"/>
    <w:rsid w:val="00BD04C8"/>
    <w:rsid w:val="00BD5333"/>
    <w:rsid w:val="00BE330A"/>
    <w:rsid w:val="00BF1DB9"/>
    <w:rsid w:val="00BF318C"/>
    <w:rsid w:val="00BF4270"/>
    <w:rsid w:val="00BF6E0F"/>
    <w:rsid w:val="00C038A9"/>
    <w:rsid w:val="00C06789"/>
    <w:rsid w:val="00C1572F"/>
    <w:rsid w:val="00C17A1B"/>
    <w:rsid w:val="00C20937"/>
    <w:rsid w:val="00C24EDE"/>
    <w:rsid w:val="00C250A9"/>
    <w:rsid w:val="00C27C0D"/>
    <w:rsid w:val="00C31694"/>
    <w:rsid w:val="00C3281C"/>
    <w:rsid w:val="00C3394C"/>
    <w:rsid w:val="00C43612"/>
    <w:rsid w:val="00C446A2"/>
    <w:rsid w:val="00C455CA"/>
    <w:rsid w:val="00C46374"/>
    <w:rsid w:val="00C5091F"/>
    <w:rsid w:val="00C52A29"/>
    <w:rsid w:val="00C55825"/>
    <w:rsid w:val="00C6101B"/>
    <w:rsid w:val="00C633CA"/>
    <w:rsid w:val="00C73D8B"/>
    <w:rsid w:val="00C75B9C"/>
    <w:rsid w:val="00C83F11"/>
    <w:rsid w:val="00C930E7"/>
    <w:rsid w:val="00C947BB"/>
    <w:rsid w:val="00C95112"/>
    <w:rsid w:val="00C95619"/>
    <w:rsid w:val="00CB0139"/>
    <w:rsid w:val="00CB709C"/>
    <w:rsid w:val="00CC131A"/>
    <w:rsid w:val="00CC20DB"/>
    <w:rsid w:val="00CC38A5"/>
    <w:rsid w:val="00CC523C"/>
    <w:rsid w:val="00CD44A5"/>
    <w:rsid w:val="00CD4D5A"/>
    <w:rsid w:val="00CD5E1C"/>
    <w:rsid w:val="00CE0E80"/>
    <w:rsid w:val="00CE380F"/>
    <w:rsid w:val="00CE5CBE"/>
    <w:rsid w:val="00CE5E84"/>
    <w:rsid w:val="00CE7A1D"/>
    <w:rsid w:val="00CF0651"/>
    <w:rsid w:val="00CF78F5"/>
    <w:rsid w:val="00D032EE"/>
    <w:rsid w:val="00D052D4"/>
    <w:rsid w:val="00D10F3F"/>
    <w:rsid w:val="00D12343"/>
    <w:rsid w:val="00D16DD5"/>
    <w:rsid w:val="00D20363"/>
    <w:rsid w:val="00D24D45"/>
    <w:rsid w:val="00D25F53"/>
    <w:rsid w:val="00D31483"/>
    <w:rsid w:val="00D31F5A"/>
    <w:rsid w:val="00D3204A"/>
    <w:rsid w:val="00D34FDC"/>
    <w:rsid w:val="00D40DD9"/>
    <w:rsid w:val="00D5305C"/>
    <w:rsid w:val="00D53902"/>
    <w:rsid w:val="00D55EF4"/>
    <w:rsid w:val="00D57CA2"/>
    <w:rsid w:val="00D627B1"/>
    <w:rsid w:val="00D63596"/>
    <w:rsid w:val="00D66A77"/>
    <w:rsid w:val="00D67DC1"/>
    <w:rsid w:val="00D713F9"/>
    <w:rsid w:val="00D740B7"/>
    <w:rsid w:val="00D744FF"/>
    <w:rsid w:val="00D77935"/>
    <w:rsid w:val="00D826D4"/>
    <w:rsid w:val="00D83CE8"/>
    <w:rsid w:val="00D84C3A"/>
    <w:rsid w:val="00D85621"/>
    <w:rsid w:val="00D86FEB"/>
    <w:rsid w:val="00D87A22"/>
    <w:rsid w:val="00D931DA"/>
    <w:rsid w:val="00DA3366"/>
    <w:rsid w:val="00DA4487"/>
    <w:rsid w:val="00DA4AEE"/>
    <w:rsid w:val="00DA62DA"/>
    <w:rsid w:val="00DA699A"/>
    <w:rsid w:val="00DB4D6A"/>
    <w:rsid w:val="00DC0FC2"/>
    <w:rsid w:val="00DC2CC0"/>
    <w:rsid w:val="00DC472A"/>
    <w:rsid w:val="00DC7642"/>
    <w:rsid w:val="00DD2820"/>
    <w:rsid w:val="00DE0C0B"/>
    <w:rsid w:val="00DE2542"/>
    <w:rsid w:val="00DF2883"/>
    <w:rsid w:val="00DF563B"/>
    <w:rsid w:val="00E0152E"/>
    <w:rsid w:val="00E03B17"/>
    <w:rsid w:val="00E06864"/>
    <w:rsid w:val="00E12855"/>
    <w:rsid w:val="00E12EBC"/>
    <w:rsid w:val="00E15B9B"/>
    <w:rsid w:val="00E21B57"/>
    <w:rsid w:val="00E223C3"/>
    <w:rsid w:val="00E2595D"/>
    <w:rsid w:val="00E27C35"/>
    <w:rsid w:val="00E33927"/>
    <w:rsid w:val="00E35036"/>
    <w:rsid w:val="00E35A9B"/>
    <w:rsid w:val="00E37206"/>
    <w:rsid w:val="00E4786D"/>
    <w:rsid w:val="00E544B8"/>
    <w:rsid w:val="00E55A55"/>
    <w:rsid w:val="00E57FCB"/>
    <w:rsid w:val="00E63AF1"/>
    <w:rsid w:val="00E6576A"/>
    <w:rsid w:val="00E72EE2"/>
    <w:rsid w:val="00E740F8"/>
    <w:rsid w:val="00E7681C"/>
    <w:rsid w:val="00E83A09"/>
    <w:rsid w:val="00E8482D"/>
    <w:rsid w:val="00E85B5C"/>
    <w:rsid w:val="00E86456"/>
    <w:rsid w:val="00E879E5"/>
    <w:rsid w:val="00E951CE"/>
    <w:rsid w:val="00E95269"/>
    <w:rsid w:val="00EA3453"/>
    <w:rsid w:val="00EA36AE"/>
    <w:rsid w:val="00EB034F"/>
    <w:rsid w:val="00EB344C"/>
    <w:rsid w:val="00EC0262"/>
    <w:rsid w:val="00EC2236"/>
    <w:rsid w:val="00EC4A9A"/>
    <w:rsid w:val="00EC4EBB"/>
    <w:rsid w:val="00EC6A06"/>
    <w:rsid w:val="00EC789F"/>
    <w:rsid w:val="00ED0770"/>
    <w:rsid w:val="00ED117B"/>
    <w:rsid w:val="00ED5D21"/>
    <w:rsid w:val="00EE2D5A"/>
    <w:rsid w:val="00EE3015"/>
    <w:rsid w:val="00EE3B37"/>
    <w:rsid w:val="00EE5864"/>
    <w:rsid w:val="00EE5997"/>
    <w:rsid w:val="00EE5C68"/>
    <w:rsid w:val="00EE66B9"/>
    <w:rsid w:val="00EE7BEA"/>
    <w:rsid w:val="00EF0C77"/>
    <w:rsid w:val="00EF3E17"/>
    <w:rsid w:val="00F00F21"/>
    <w:rsid w:val="00F067A5"/>
    <w:rsid w:val="00F12183"/>
    <w:rsid w:val="00F12D41"/>
    <w:rsid w:val="00F13B0D"/>
    <w:rsid w:val="00F23783"/>
    <w:rsid w:val="00F25FC9"/>
    <w:rsid w:val="00F27AAF"/>
    <w:rsid w:val="00F30D23"/>
    <w:rsid w:val="00F3121F"/>
    <w:rsid w:val="00F31517"/>
    <w:rsid w:val="00F31F98"/>
    <w:rsid w:val="00F33512"/>
    <w:rsid w:val="00F34AB1"/>
    <w:rsid w:val="00F423B2"/>
    <w:rsid w:val="00F42736"/>
    <w:rsid w:val="00F4362F"/>
    <w:rsid w:val="00F4498C"/>
    <w:rsid w:val="00F45516"/>
    <w:rsid w:val="00F47877"/>
    <w:rsid w:val="00F5512D"/>
    <w:rsid w:val="00F5725F"/>
    <w:rsid w:val="00F61FC0"/>
    <w:rsid w:val="00F62BE4"/>
    <w:rsid w:val="00F6633A"/>
    <w:rsid w:val="00F67BE0"/>
    <w:rsid w:val="00F67FD4"/>
    <w:rsid w:val="00F83563"/>
    <w:rsid w:val="00F8557C"/>
    <w:rsid w:val="00F96CEF"/>
    <w:rsid w:val="00F97E56"/>
    <w:rsid w:val="00FA65F0"/>
    <w:rsid w:val="00FA6BE2"/>
    <w:rsid w:val="00FB2BC5"/>
    <w:rsid w:val="00FB4288"/>
    <w:rsid w:val="00FC222E"/>
    <w:rsid w:val="00FC44D4"/>
    <w:rsid w:val="00FC56B0"/>
    <w:rsid w:val="00FD1FEF"/>
    <w:rsid w:val="00FD1FF6"/>
    <w:rsid w:val="00FD4858"/>
    <w:rsid w:val="00FD5027"/>
    <w:rsid w:val="00FD5BE5"/>
    <w:rsid w:val="00FE022D"/>
    <w:rsid w:val="00FE11EE"/>
    <w:rsid w:val="00FE4A5C"/>
    <w:rsid w:val="00FE5A94"/>
    <w:rsid w:val="00FE6C05"/>
    <w:rsid w:val="00FF3598"/>
    <w:rsid w:val="00FF444A"/>
    <w:rsid w:val="00FF53A2"/>
    <w:rsid w:val="00FF54DD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4E03C"/>
  <w15:docId w15:val="{35E775B7-BB72-47A4-AA13-D4BEB237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492A"/>
  </w:style>
  <w:style w:type="paragraph" w:styleId="Nadpis1">
    <w:name w:val="heading 1"/>
    <w:basedOn w:val="Normln"/>
    <w:next w:val="Normln"/>
    <w:link w:val="Nadpis1Char"/>
    <w:uiPriority w:val="9"/>
    <w:qFormat/>
    <w:rsid w:val="00FD5BE5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B3AEE"/>
    <w:pPr>
      <w:keepNext/>
      <w:keepLines/>
      <w:spacing w:before="120" w:after="0" w:line="240" w:lineRule="auto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34FDC"/>
    <w:pPr>
      <w:keepNext/>
      <w:keepLines/>
      <w:spacing w:before="120" w:after="0" w:line="240" w:lineRule="auto"/>
      <w:ind w:left="284" w:hanging="284"/>
      <w:jc w:val="both"/>
      <w:outlineLvl w:val="2"/>
    </w:pPr>
    <w:rPr>
      <w:rFonts w:ascii="Arial" w:eastAsiaTheme="majorEastAsia" w:hAnsi="Arial" w:cstheme="majorBidi"/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autoRedefine/>
    <w:unhideWhenUsed/>
    <w:qFormat/>
    <w:rsid w:val="00927283"/>
    <w:pPr>
      <w:keepNext/>
      <w:keepLines/>
      <w:widowControl w:val="0"/>
      <w:autoSpaceDE w:val="0"/>
      <w:autoSpaceDN w:val="0"/>
      <w:adjustRightInd w:val="0"/>
      <w:spacing w:before="120" w:after="0" w:line="240" w:lineRule="auto"/>
      <w:jc w:val="both"/>
      <w:outlineLvl w:val="3"/>
    </w:pPr>
    <w:rPr>
      <w:rFonts w:ascii="Arial" w:eastAsia="Times New Roman" w:hAnsi="Arial" w:cs="Times New Roman"/>
      <w:b/>
      <w:bCs/>
      <w:i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E4598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D4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4E2E"/>
  </w:style>
  <w:style w:type="paragraph" w:styleId="Zpat">
    <w:name w:val="footer"/>
    <w:basedOn w:val="Normln"/>
    <w:link w:val="ZpatChar"/>
    <w:uiPriority w:val="99"/>
    <w:unhideWhenUsed/>
    <w:rsid w:val="007D4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4E2E"/>
  </w:style>
  <w:style w:type="paragraph" w:customStyle="1" w:styleId="Style1">
    <w:name w:val="Style 1"/>
    <w:rsid w:val="00686E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customStyle="1" w:styleId="Standardnpsmoodstavce1">
    <w:name w:val="Standardní písmo odstavce1"/>
    <w:rsid w:val="00686E54"/>
  </w:style>
  <w:style w:type="paragraph" w:customStyle="1" w:styleId="Default">
    <w:name w:val="Default"/>
    <w:rsid w:val="005E09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semiHidden/>
    <w:rsid w:val="0025483D"/>
    <w:pPr>
      <w:suppressAutoHyphens/>
      <w:spacing w:after="0" w:line="240" w:lineRule="auto"/>
    </w:pPr>
    <w:rPr>
      <w:rFonts w:ascii="Times" w:eastAsia="Times New Roman" w:hAnsi="Times" w:cs="Times New Roman"/>
      <w:sz w:val="20"/>
      <w:szCs w:val="20"/>
      <w:lang w:val="en-GB"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25483D"/>
    <w:rPr>
      <w:rFonts w:ascii="Times" w:eastAsia="Times New Roman" w:hAnsi="Times" w:cs="Times New Roman"/>
      <w:sz w:val="20"/>
      <w:szCs w:val="20"/>
      <w:lang w:val="en-GB" w:eastAsia="ar-SA"/>
    </w:rPr>
  </w:style>
  <w:style w:type="character" w:customStyle="1" w:styleId="CharacterStyle1">
    <w:name w:val="Character Style 1"/>
    <w:uiPriority w:val="99"/>
    <w:rsid w:val="00B03C6F"/>
    <w:rPr>
      <w:sz w:val="24"/>
    </w:rPr>
  </w:style>
  <w:style w:type="paragraph" w:customStyle="1" w:styleId="Style3">
    <w:name w:val="Style 3"/>
    <w:rsid w:val="00B03C6F"/>
    <w:pPr>
      <w:widowControl w:val="0"/>
      <w:suppressAutoHyphens/>
      <w:autoSpaceDE w:val="0"/>
      <w:autoSpaceDN w:val="0"/>
      <w:spacing w:after="0" w:line="288" w:lineRule="auto"/>
      <w:ind w:left="864"/>
      <w:textAlignment w:val="baseline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customStyle="1" w:styleId="Textodstavce">
    <w:name w:val="Text odstavce"/>
    <w:basedOn w:val="Normln"/>
    <w:rsid w:val="00FE5A94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FE5A94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FE5A94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1137D"/>
    <w:pPr>
      <w:ind w:left="720"/>
      <w:contextualSpacing/>
    </w:pPr>
  </w:style>
  <w:style w:type="paragraph" w:customStyle="1" w:styleId="Style2">
    <w:name w:val="Style 2"/>
    <w:uiPriority w:val="99"/>
    <w:rsid w:val="00BB6579"/>
    <w:pPr>
      <w:widowControl w:val="0"/>
      <w:autoSpaceDE w:val="0"/>
      <w:autoSpaceDN w:val="0"/>
      <w:spacing w:after="0" w:line="290" w:lineRule="auto"/>
      <w:ind w:left="1296" w:hanging="432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Nadpis4Char">
    <w:name w:val="Nadpis 4 Char"/>
    <w:basedOn w:val="Standardnpsmoodstavce"/>
    <w:link w:val="Nadpis4"/>
    <w:rsid w:val="00927283"/>
    <w:rPr>
      <w:rFonts w:ascii="Arial" w:eastAsia="Times New Roman" w:hAnsi="Arial" w:cs="Times New Roman"/>
      <w:b/>
      <w:bCs/>
      <w:i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5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6C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FD5BE5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AB3AEE"/>
    <w:rPr>
      <w:rFonts w:ascii="Arial" w:eastAsiaTheme="majorEastAsia" w:hAnsi="Arial" w:cstheme="majorBidi"/>
      <w:b/>
      <w:sz w:val="24"/>
      <w:szCs w:val="26"/>
    </w:rPr>
  </w:style>
  <w:style w:type="paragraph" w:customStyle="1" w:styleId="Tabulka">
    <w:name w:val="Tabulka"/>
    <w:basedOn w:val="Normln"/>
    <w:rsid w:val="003F08C9"/>
    <w:pPr>
      <w:spacing w:before="60" w:after="60" w:line="240" w:lineRule="atLeast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TPOOdstavec">
    <w:name w:val="TPO Odstavec"/>
    <w:basedOn w:val="Normln"/>
    <w:link w:val="TPOOdstavecChar"/>
    <w:qFormat/>
    <w:rsid w:val="00EE7BEA"/>
    <w:pPr>
      <w:spacing w:before="120" w:after="240" w:line="240" w:lineRule="auto"/>
      <w:ind w:firstLine="709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POOdstavecChar">
    <w:name w:val="TPO Odstavec Char"/>
    <w:link w:val="TPOOdstavec"/>
    <w:rsid w:val="00EE7BEA"/>
    <w:rPr>
      <w:rFonts w:ascii="Calibri" w:eastAsia="Times New Roman" w:hAnsi="Calibri" w:cs="Times New Roman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776BC0"/>
    <w:pPr>
      <w:spacing w:before="120" w:after="0" w:line="240" w:lineRule="auto"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Bezmezer1">
    <w:name w:val="Bez mezer1"/>
    <w:rsid w:val="00B34E28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character" w:customStyle="1" w:styleId="BezmezerChar">
    <w:name w:val="Bez mezer Char"/>
    <w:link w:val="Bezmezer"/>
    <w:uiPriority w:val="1"/>
    <w:locked/>
    <w:rsid w:val="00776BC0"/>
    <w:rPr>
      <w:rFonts w:ascii="Arial" w:hAnsi="Arial" w:cs="Arial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D34FDC"/>
    <w:rPr>
      <w:rFonts w:ascii="Arial" w:eastAsiaTheme="majorEastAsia" w:hAnsi="Arial" w:cstheme="majorBidi"/>
      <w:b/>
      <w:bCs/>
      <w:sz w:val="20"/>
      <w:szCs w:val="20"/>
    </w:rPr>
  </w:style>
  <w:style w:type="character" w:customStyle="1" w:styleId="NormlnpodtrenChar">
    <w:name w:val="Normální podtržený Char"/>
    <w:basedOn w:val="Standardnpsmoodstavce"/>
    <w:link w:val="Normlnpodtren"/>
    <w:qFormat/>
    <w:locked/>
    <w:rsid w:val="00AC5E75"/>
    <w:rPr>
      <w:rFonts w:ascii="Arial" w:hAnsi="Arial" w:cs="Arial"/>
      <w:b/>
      <w:shd w:val="clear" w:color="auto" w:fill="FFFFFF"/>
    </w:rPr>
  </w:style>
  <w:style w:type="paragraph" w:customStyle="1" w:styleId="Normlnpodtren">
    <w:name w:val="Normální podtržený"/>
    <w:basedOn w:val="Normln"/>
    <w:link w:val="NormlnpodtrenChar"/>
    <w:autoRedefine/>
    <w:qFormat/>
    <w:rsid w:val="00AC5E75"/>
    <w:pPr>
      <w:numPr>
        <w:numId w:val="5"/>
      </w:numPr>
      <w:shd w:val="clear" w:color="auto" w:fill="FFFFFF"/>
      <w:spacing w:after="0" w:line="240" w:lineRule="auto"/>
      <w:jc w:val="both"/>
    </w:pPr>
    <w:rPr>
      <w:rFonts w:ascii="Arial" w:hAnsi="Arial" w:cs="Arial"/>
      <w:b/>
    </w:rPr>
  </w:style>
  <w:style w:type="paragraph" w:customStyle="1" w:styleId="Text">
    <w:name w:val="Text"/>
    <w:basedOn w:val="Normln"/>
    <w:rsid w:val="00AC5E75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Bezmezer2">
    <w:name w:val="Bez mezer2"/>
    <w:rsid w:val="00B11F26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70178A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0178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0178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0178A"/>
    <w:pPr>
      <w:spacing w:after="100"/>
      <w:ind w:left="440"/>
    </w:pPr>
  </w:style>
  <w:style w:type="character" w:customStyle="1" w:styleId="Normln1Char">
    <w:name w:val="Normální1 Char"/>
    <w:rsid w:val="00352B75"/>
    <w:rPr>
      <w:rFonts w:ascii="Arial" w:hAnsi="Arial" w:cs="Arial"/>
      <w:sz w:val="24"/>
      <w:lang w:val="cs-CZ" w:eastAsia="ar-SA" w:bidi="ar-SA"/>
    </w:rPr>
  </w:style>
  <w:style w:type="character" w:customStyle="1" w:styleId="highlightedglossaryterm">
    <w:name w:val="highlightedglossaryterm"/>
    <w:basedOn w:val="Standardnpsmoodstavce"/>
    <w:rsid w:val="00352B75"/>
  </w:style>
  <w:style w:type="character" w:styleId="Siln">
    <w:name w:val="Strong"/>
    <w:qFormat/>
    <w:rsid w:val="00352B75"/>
    <w:rPr>
      <w:b/>
      <w:bCs/>
    </w:rPr>
  </w:style>
  <w:style w:type="paragraph" w:customStyle="1" w:styleId="Normln1">
    <w:name w:val="Normální1"/>
    <w:rsid w:val="00352B75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6A7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6A77"/>
  </w:style>
  <w:style w:type="paragraph" w:customStyle="1" w:styleId="bntext">
    <w:name w:val="běžný text"/>
    <w:rsid w:val="00D66A77"/>
    <w:pPr>
      <w:snapToGrid w:val="0"/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paragraph" w:customStyle="1" w:styleId="par">
    <w:name w:val="par"/>
    <w:uiPriority w:val="99"/>
    <w:rsid w:val="00D931DA"/>
    <w:pPr>
      <w:widowControl w:val="0"/>
      <w:autoSpaceDE w:val="0"/>
      <w:autoSpaceDN w:val="0"/>
      <w:adjustRightInd w:val="0"/>
      <w:spacing w:before="283" w:after="283" w:line="240" w:lineRule="auto"/>
      <w:jc w:val="both"/>
    </w:pPr>
    <w:rPr>
      <w:rFonts w:ascii="Arial" w:eastAsia="Times New Roman" w:hAnsi="Arial" w:cs="Arial"/>
      <w:color w:val="000000"/>
      <w:lang w:eastAsia="cs-CZ"/>
    </w:rPr>
  </w:style>
  <w:style w:type="paragraph" w:customStyle="1" w:styleId="Textbody">
    <w:name w:val="Text body"/>
    <w:basedOn w:val="Normln"/>
    <w:rsid w:val="005771F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B01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E74B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E7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8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2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7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237EE-3DC6-4AF7-AABC-335E154BE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7</Pages>
  <Words>1477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 systému Windows</dc:creator>
  <cp:lastModifiedBy>Uživatel systému Windows</cp:lastModifiedBy>
  <cp:revision>8</cp:revision>
  <cp:lastPrinted>2019-11-28T06:28:00Z</cp:lastPrinted>
  <dcterms:created xsi:type="dcterms:W3CDTF">2022-09-06T09:58:00Z</dcterms:created>
  <dcterms:modified xsi:type="dcterms:W3CDTF">2022-09-06T12:52:00Z</dcterms:modified>
</cp:coreProperties>
</file>